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643E1B5" w14:textId="77777777" w:rsidR="00FF3662" w:rsidRPr="0050174B" w:rsidRDefault="00FF3662" w:rsidP="00FF3662">
      <w:pPr>
        <w:jc w:val="right"/>
        <w:rPr>
          <w:rFonts w:ascii="Aptos" w:hAnsi="Aptos" w:cs="Arial"/>
          <w:b/>
          <w:sz w:val="22"/>
          <w:szCs w:val="20"/>
        </w:rPr>
      </w:pPr>
    </w:p>
    <w:p w14:paraId="15369301" w14:textId="77777777" w:rsidR="00FF3662" w:rsidRPr="0050174B" w:rsidRDefault="00FF3662" w:rsidP="00FF3662">
      <w:pPr>
        <w:jc w:val="right"/>
        <w:rPr>
          <w:rFonts w:ascii="Aptos" w:hAnsi="Aptos" w:cs="Arial"/>
          <w:b/>
          <w:sz w:val="22"/>
          <w:szCs w:val="20"/>
        </w:rPr>
      </w:pPr>
    </w:p>
    <w:p w14:paraId="69B25451" w14:textId="77777777" w:rsidR="00FF3662" w:rsidRPr="0050174B" w:rsidRDefault="00FF3662" w:rsidP="00FF3662">
      <w:pPr>
        <w:jc w:val="right"/>
        <w:rPr>
          <w:rFonts w:ascii="Aptos" w:hAnsi="Aptos" w:cs="Arial"/>
          <w:b/>
          <w:sz w:val="22"/>
          <w:szCs w:val="20"/>
        </w:rPr>
      </w:pPr>
      <w:r w:rsidRPr="0050174B">
        <w:rPr>
          <w:rFonts w:ascii="Aptos" w:hAnsi="Aptos" w:cs="Arial"/>
          <w:b/>
          <w:sz w:val="22"/>
          <w:szCs w:val="20"/>
        </w:rPr>
        <w:t xml:space="preserve">Załącznik nr </w:t>
      </w:r>
      <w:r w:rsidR="00BE6223" w:rsidRPr="0050174B">
        <w:rPr>
          <w:rFonts w:ascii="Aptos" w:hAnsi="Aptos" w:cs="Arial"/>
          <w:b/>
          <w:sz w:val="22"/>
          <w:szCs w:val="20"/>
        </w:rPr>
        <w:t>5</w:t>
      </w:r>
      <w:r w:rsidRPr="0050174B">
        <w:rPr>
          <w:rFonts w:ascii="Aptos" w:hAnsi="Aptos" w:cs="Arial"/>
          <w:b/>
          <w:sz w:val="22"/>
          <w:szCs w:val="20"/>
        </w:rPr>
        <w:t xml:space="preserve"> do SWZ</w:t>
      </w:r>
    </w:p>
    <w:p w14:paraId="7959A826" w14:textId="77777777" w:rsidR="004A781B" w:rsidRPr="0050174B" w:rsidRDefault="004A781B" w:rsidP="001465CB">
      <w:pPr>
        <w:rPr>
          <w:rFonts w:ascii="Aptos" w:hAnsi="Aptos" w:cs="Arial"/>
          <w:sz w:val="22"/>
          <w:szCs w:val="22"/>
        </w:rPr>
      </w:pPr>
    </w:p>
    <w:p w14:paraId="7F94BC40" w14:textId="77777777" w:rsidR="003A4731" w:rsidRPr="0050174B" w:rsidRDefault="00E77898" w:rsidP="0050174B">
      <w:pPr>
        <w:pStyle w:val="AG2"/>
        <w:ind w:left="0" w:firstLine="0"/>
      </w:pPr>
      <w:r w:rsidRPr="0050174B">
        <w:t>Oświadczenie, z którego wynika, które roboty budowlane</w:t>
      </w:r>
      <w:r w:rsidR="006E2933" w:rsidRPr="0050174B">
        <w:t>, dostawy lub usługi</w:t>
      </w:r>
      <w:r w:rsidRPr="0050174B">
        <w:t xml:space="preserve"> wykonają poszczególni Wykonawc</w:t>
      </w:r>
      <w:r w:rsidR="003A4731" w:rsidRPr="0050174B">
        <w:t>y</w:t>
      </w:r>
    </w:p>
    <w:p w14:paraId="0806EC99" w14:textId="77777777" w:rsidR="004D199D" w:rsidRPr="0050174B" w:rsidRDefault="004D199D" w:rsidP="00FC163D">
      <w:pPr>
        <w:jc w:val="center"/>
        <w:rPr>
          <w:rFonts w:ascii="Aptos" w:hAnsi="Aptos" w:cs="Arial"/>
          <w:b/>
          <w:color w:val="000000"/>
          <w:sz w:val="22"/>
          <w:szCs w:val="22"/>
        </w:rPr>
      </w:pPr>
    </w:p>
    <w:p w14:paraId="0CAF5B1D" w14:textId="77777777" w:rsidR="002A08C1" w:rsidRPr="0050174B" w:rsidRDefault="002A08C1" w:rsidP="002A08C1">
      <w:pPr>
        <w:widowControl w:val="0"/>
        <w:numPr>
          <w:ilvl w:val="0"/>
          <w:numId w:val="53"/>
        </w:numPr>
        <w:jc w:val="center"/>
        <w:rPr>
          <w:rFonts w:ascii="Aptos" w:hAnsi="Aptos" w:cs="Arial"/>
          <w:sz w:val="22"/>
          <w:szCs w:val="20"/>
        </w:rPr>
      </w:pPr>
      <w:r w:rsidRPr="0050174B">
        <w:rPr>
          <w:rFonts w:ascii="Aptos" w:hAnsi="Aptos" w:cs="Arial"/>
          <w:sz w:val="22"/>
          <w:szCs w:val="20"/>
        </w:rPr>
        <w:t xml:space="preserve">Składając ofertę w postępowaniu o udzielenie zamówienia publicznego </w:t>
      </w:r>
    </w:p>
    <w:p w14:paraId="3E471D7C" w14:textId="77777777" w:rsidR="002A08C1" w:rsidRPr="0050174B" w:rsidRDefault="002A08C1" w:rsidP="002A08C1">
      <w:pPr>
        <w:widowControl w:val="0"/>
        <w:numPr>
          <w:ilvl w:val="0"/>
          <w:numId w:val="53"/>
        </w:numPr>
        <w:jc w:val="center"/>
        <w:rPr>
          <w:rFonts w:ascii="Aptos" w:hAnsi="Aptos" w:cs="Arial"/>
          <w:sz w:val="22"/>
          <w:szCs w:val="20"/>
        </w:rPr>
      </w:pPr>
      <w:r w:rsidRPr="0050174B">
        <w:rPr>
          <w:rFonts w:ascii="Aptos" w:hAnsi="Aptos" w:cs="Arial"/>
          <w:sz w:val="22"/>
          <w:szCs w:val="20"/>
        </w:rPr>
        <w:t>na zadanie pod nazwą:</w:t>
      </w:r>
    </w:p>
    <w:p w14:paraId="4942EF7E" w14:textId="77777777" w:rsidR="002A08C1" w:rsidRPr="0050174B" w:rsidRDefault="002A08C1" w:rsidP="002A08C1">
      <w:pPr>
        <w:widowControl w:val="0"/>
        <w:numPr>
          <w:ilvl w:val="0"/>
          <w:numId w:val="53"/>
        </w:numPr>
        <w:jc w:val="center"/>
        <w:rPr>
          <w:rFonts w:ascii="Aptos" w:hAnsi="Aptos" w:cs="Arial"/>
          <w:sz w:val="20"/>
          <w:szCs w:val="20"/>
        </w:rPr>
      </w:pPr>
    </w:p>
    <w:p w14:paraId="6EFA7159" w14:textId="01AD90FA" w:rsidR="004D199D" w:rsidRPr="0050174B" w:rsidRDefault="0042544D" w:rsidP="00C5583E">
      <w:pPr>
        <w:numPr>
          <w:ilvl w:val="0"/>
          <w:numId w:val="53"/>
        </w:numPr>
        <w:jc w:val="center"/>
        <w:rPr>
          <w:rFonts w:ascii="Aptos" w:hAnsi="Aptos" w:cs="Arial"/>
          <w:b/>
          <w:szCs w:val="20"/>
        </w:rPr>
      </w:pPr>
      <w:r>
        <w:rPr>
          <w:rFonts w:ascii="Aptos" w:hAnsi="Aptos" w:cs="Arial"/>
          <w:b/>
          <w:bCs/>
          <w:sz w:val="22"/>
          <w:szCs w:val="22"/>
        </w:rPr>
        <w:t>„</w:t>
      </w:r>
      <w:r w:rsidRPr="0051724F">
        <w:rPr>
          <w:rFonts w:ascii="Aptos" w:hAnsi="Aptos" w:cs="Arial"/>
          <w:b/>
          <w:bCs/>
          <w:sz w:val="22"/>
          <w:szCs w:val="22"/>
        </w:rPr>
        <w:t>USŁUGI OCHRONY FIZYCZNEJ I MONITORINGU MIENIA W OBIEKTACH WIELKOPOLSKIEGO MUZEUM NIEPODLEGŁOŚCI</w:t>
      </w:r>
      <w:r w:rsidR="000B1A03">
        <w:rPr>
          <w:rFonts w:ascii="Aptos" w:hAnsi="Aptos" w:cs="Arial"/>
          <w:b/>
          <w:bCs/>
          <w:sz w:val="22"/>
          <w:szCs w:val="22"/>
        </w:rPr>
        <w:t xml:space="preserve"> – 3 CZĘŚCI</w:t>
      </w:r>
      <w:r>
        <w:rPr>
          <w:rFonts w:ascii="Aptos" w:hAnsi="Aptos" w:cs="Arial"/>
          <w:b/>
          <w:bCs/>
          <w:sz w:val="22"/>
          <w:szCs w:val="22"/>
        </w:rPr>
        <w:t>”</w:t>
      </w:r>
    </w:p>
    <w:p w14:paraId="18DB5454" w14:textId="77777777" w:rsidR="002A08C1" w:rsidRPr="0050174B" w:rsidRDefault="002A08C1" w:rsidP="002A08C1">
      <w:pPr>
        <w:widowControl w:val="0"/>
        <w:ind w:right="-108"/>
        <w:rPr>
          <w:rFonts w:ascii="Aptos" w:hAnsi="Aptos" w:cs="Arial"/>
          <w:b/>
          <w:sz w:val="20"/>
          <w:szCs w:val="28"/>
        </w:rPr>
      </w:pPr>
    </w:p>
    <w:p w14:paraId="313ECAB2" w14:textId="77777777" w:rsidR="004C2261" w:rsidRPr="0050174B" w:rsidRDefault="004C2261" w:rsidP="004C2261">
      <w:pPr>
        <w:spacing w:line="276" w:lineRule="auto"/>
        <w:jc w:val="center"/>
        <w:rPr>
          <w:rFonts w:ascii="Aptos" w:hAnsi="Aptos" w:cs="Arial"/>
          <w:sz w:val="22"/>
        </w:rPr>
      </w:pPr>
      <w:r w:rsidRPr="0050174B">
        <w:rPr>
          <w:rFonts w:ascii="Aptos" w:hAnsi="Aptos" w:cs="Arial"/>
          <w:sz w:val="22"/>
        </w:rPr>
        <w:t xml:space="preserve">składam </w:t>
      </w:r>
      <w:r w:rsidRPr="0050174B">
        <w:rPr>
          <w:rFonts w:ascii="Aptos" w:hAnsi="Aptos" w:cs="Arial"/>
          <w:color w:val="000000"/>
          <w:sz w:val="22"/>
        </w:rPr>
        <w:t>oświadczenie</w:t>
      </w:r>
      <w:r w:rsidRPr="0050174B">
        <w:rPr>
          <w:rFonts w:ascii="Aptos" w:hAnsi="Aptos" w:cs="Arial"/>
          <w:sz w:val="22"/>
        </w:rPr>
        <w:t xml:space="preserve"> z art. 117 ust. 4 ustawy z dnia 11 września 2019 r. – Prawo zamówień publicznych (podział zadań konsorcjantów), przez niżej wymienionych wykonawców wspólnie ubiegających się o udzielnie zamówienia:</w:t>
      </w:r>
    </w:p>
    <w:p w14:paraId="50F2E0A3" w14:textId="77777777" w:rsidR="004C2261" w:rsidRPr="0050174B" w:rsidRDefault="004C2261" w:rsidP="004C2261">
      <w:pPr>
        <w:pStyle w:val="Akapitzlist"/>
        <w:spacing w:after="0"/>
        <w:ind w:right="220"/>
        <w:rPr>
          <w:rFonts w:ascii="Aptos" w:eastAsia="Arial Unicode MS" w:hAnsi="Aptos" w:cs="Arial"/>
          <w:noProof/>
        </w:rPr>
      </w:pPr>
    </w:p>
    <w:tbl>
      <w:tblPr>
        <w:tblW w:w="488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2"/>
        <w:gridCol w:w="2627"/>
        <w:gridCol w:w="2266"/>
        <w:gridCol w:w="2057"/>
      </w:tblGrid>
      <w:tr w:rsidR="004C2261" w:rsidRPr="0050174B" w14:paraId="47BB5F20" w14:textId="77777777" w:rsidTr="00445012">
        <w:tc>
          <w:tcPr>
            <w:tcW w:w="1074" w:type="pct"/>
            <w:shd w:val="clear" w:color="auto" w:fill="D9D9D9"/>
            <w:vAlign w:val="center"/>
          </w:tcPr>
          <w:p w14:paraId="10A09C1E" w14:textId="77777777" w:rsidR="004C2261" w:rsidRPr="0050174B" w:rsidRDefault="004C2261" w:rsidP="004C2261">
            <w:pPr>
              <w:ind w:right="220"/>
              <w:jc w:val="center"/>
              <w:rPr>
                <w:rFonts w:ascii="Aptos" w:eastAsia="Arial Unicode MS" w:hAnsi="Aptos" w:cs="Arial"/>
                <w:noProof/>
                <w:color w:val="000000"/>
                <w:sz w:val="18"/>
              </w:rPr>
            </w:pPr>
          </w:p>
        </w:tc>
        <w:tc>
          <w:tcPr>
            <w:tcW w:w="1484" w:type="pct"/>
            <w:shd w:val="clear" w:color="auto" w:fill="D9D9D9"/>
            <w:vAlign w:val="center"/>
          </w:tcPr>
          <w:p w14:paraId="7C91E8A3" w14:textId="77777777" w:rsidR="004C2261" w:rsidRPr="0050174B" w:rsidRDefault="004C2261" w:rsidP="004C2261">
            <w:pPr>
              <w:ind w:right="220"/>
              <w:jc w:val="center"/>
              <w:rPr>
                <w:rFonts w:ascii="Aptos" w:eastAsia="Arial Unicode MS" w:hAnsi="Aptos" w:cs="Arial"/>
                <w:b/>
                <w:noProof/>
                <w:color w:val="000000"/>
                <w:sz w:val="18"/>
              </w:rPr>
            </w:pPr>
            <w:r w:rsidRPr="0050174B">
              <w:rPr>
                <w:rFonts w:ascii="Aptos" w:eastAsia="Arial Unicode MS" w:hAnsi="Aptos" w:cs="Arial"/>
                <w:b/>
                <w:noProof/>
                <w:color w:val="000000"/>
                <w:sz w:val="18"/>
              </w:rPr>
              <w:t>Nazwa / Firma Wykonawcy</w:t>
            </w:r>
          </w:p>
        </w:tc>
        <w:tc>
          <w:tcPr>
            <w:tcW w:w="1280" w:type="pct"/>
            <w:shd w:val="clear" w:color="auto" w:fill="D9D9D9"/>
            <w:vAlign w:val="center"/>
          </w:tcPr>
          <w:p w14:paraId="0496A8D5" w14:textId="77777777" w:rsidR="004C2261" w:rsidRPr="0050174B" w:rsidRDefault="004C2261" w:rsidP="004C2261">
            <w:pPr>
              <w:ind w:right="220"/>
              <w:jc w:val="center"/>
              <w:rPr>
                <w:rFonts w:ascii="Aptos" w:eastAsia="Arial Unicode MS" w:hAnsi="Aptos" w:cs="Arial"/>
                <w:b/>
                <w:noProof/>
                <w:color w:val="000000"/>
                <w:sz w:val="18"/>
              </w:rPr>
            </w:pPr>
            <w:r w:rsidRPr="0050174B">
              <w:rPr>
                <w:rFonts w:ascii="Aptos" w:hAnsi="Aptos" w:cs="Arial"/>
                <w:b/>
                <w:sz w:val="18"/>
              </w:rPr>
              <w:t>Adres (ulica, kod, miejscowość)</w:t>
            </w:r>
          </w:p>
        </w:tc>
        <w:tc>
          <w:tcPr>
            <w:tcW w:w="1162" w:type="pct"/>
            <w:shd w:val="clear" w:color="auto" w:fill="D9D9D9"/>
            <w:vAlign w:val="center"/>
          </w:tcPr>
          <w:p w14:paraId="22D7B159" w14:textId="77777777" w:rsidR="004C2261" w:rsidRPr="0050174B" w:rsidRDefault="004C2261" w:rsidP="004C2261">
            <w:pPr>
              <w:ind w:right="220"/>
              <w:jc w:val="center"/>
              <w:rPr>
                <w:rFonts w:ascii="Aptos" w:eastAsia="Arial Unicode MS" w:hAnsi="Aptos" w:cs="Arial"/>
                <w:b/>
                <w:noProof/>
                <w:color w:val="000000"/>
                <w:sz w:val="18"/>
              </w:rPr>
            </w:pPr>
            <w:r w:rsidRPr="0050174B">
              <w:rPr>
                <w:rFonts w:ascii="Aptos" w:hAnsi="Aptos" w:cs="Arial"/>
                <w:b/>
                <w:sz w:val="18"/>
              </w:rPr>
              <w:t>KRS/NIP</w:t>
            </w:r>
          </w:p>
        </w:tc>
      </w:tr>
      <w:tr w:rsidR="004C2261" w:rsidRPr="0050174B" w14:paraId="4D945941" w14:textId="77777777" w:rsidTr="00445012">
        <w:tc>
          <w:tcPr>
            <w:tcW w:w="1074" w:type="pct"/>
            <w:vAlign w:val="center"/>
          </w:tcPr>
          <w:p w14:paraId="7A3D2683" w14:textId="77777777" w:rsidR="004C2261" w:rsidRPr="0050174B" w:rsidRDefault="004C2261" w:rsidP="004C2261">
            <w:pPr>
              <w:ind w:right="220"/>
              <w:rPr>
                <w:rFonts w:ascii="Aptos" w:eastAsia="Arial Unicode MS" w:hAnsi="Aptos" w:cs="Arial"/>
                <w:noProof/>
                <w:color w:val="000000"/>
                <w:sz w:val="18"/>
              </w:rPr>
            </w:pPr>
            <w:r w:rsidRPr="0050174B">
              <w:rPr>
                <w:rFonts w:ascii="Aptos" w:eastAsia="Arial Unicode MS" w:hAnsi="Aptos" w:cs="Arial"/>
                <w:noProof/>
                <w:color w:val="000000"/>
                <w:sz w:val="18"/>
              </w:rPr>
              <w:t xml:space="preserve">Wykonawca 1 / </w:t>
            </w:r>
            <w:r w:rsidRPr="0050174B">
              <w:rPr>
                <w:rFonts w:ascii="Aptos" w:eastAsia="Arial Unicode MS" w:hAnsi="Aptos" w:cs="Arial"/>
                <w:noProof/>
                <w:color w:val="000000"/>
                <w:sz w:val="18"/>
              </w:rPr>
              <w:br/>
              <w:t>Lider:</w:t>
            </w:r>
          </w:p>
        </w:tc>
        <w:tc>
          <w:tcPr>
            <w:tcW w:w="1484" w:type="pct"/>
            <w:vAlign w:val="center"/>
          </w:tcPr>
          <w:p w14:paraId="16FB7245" w14:textId="77777777" w:rsidR="004C2261" w:rsidRPr="0050174B" w:rsidRDefault="004C2261" w:rsidP="004C2261">
            <w:pPr>
              <w:ind w:right="220"/>
              <w:jc w:val="center"/>
              <w:rPr>
                <w:rFonts w:ascii="Aptos" w:eastAsia="Arial Unicode MS" w:hAnsi="Aptos" w:cs="Arial"/>
                <w:noProof/>
                <w:color w:val="000000"/>
                <w:sz w:val="18"/>
              </w:rPr>
            </w:pPr>
          </w:p>
        </w:tc>
        <w:tc>
          <w:tcPr>
            <w:tcW w:w="1280" w:type="pct"/>
            <w:vAlign w:val="center"/>
          </w:tcPr>
          <w:p w14:paraId="475B6C26" w14:textId="77777777" w:rsidR="004C2261" w:rsidRPr="0050174B" w:rsidRDefault="004C2261" w:rsidP="004C2261">
            <w:pPr>
              <w:ind w:right="220"/>
              <w:jc w:val="center"/>
              <w:rPr>
                <w:rFonts w:ascii="Aptos" w:eastAsia="Arial Unicode MS" w:hAnsi="Aptos" w:cs="Arial"/>
                <w:noProof/>
                <w:color w:val="000000"/>
                <w:sz w:val="18"/>
              </w:rPr>
            </w:pPr>
          </w:p>
        </w:tc>
        <w:tc>
          <w:tcPr>
            <w:tcW w:w="1162" w:type="pct"/>
            <w:vAlign w:val="center"/>
          </w:tcPr>
          <w:p w14:paraId="1950D8A8" w14:textId="77777777" w:rsidR="004C2261" w:rsidRPr="0050174B" w:rsidRDefault="004C2261" w:rsidP="004C2261">
            <w:pPr>
              <w:ind w:right="220"/>
              <w:jc w:val="center"/>
              <w:rPr>
                <w:rFonts w:ascii="Aptos" w:eastAsia="Arial Unicode MS" w:hAnsi="Aptos" w:cs="Arial"/>
                <w:noProof/>
                <w:color w:val="000000"/>
                <w:sz w:val="18"/>
              </w:rPr>
            </w:pPr>
          </w:p>
        </w:tc>
      </w:tr>
      <w:tr w:rsidR="004C2261" w:rsidRPr="0050174B" w14:paraId="1F0BFA7F" w14:textId="77777777" w:rsidTr="00445012">
        <w:tc>
          <w:tcPr>
            <w:tcW w:w="1074" w:type="pct"/>
            <w:vAlign w:val="center"/>
          </w:tcPr>
          <w:p w14:paraId="4F31039B" w14:textId="77777777" w:rsidR="004C2261" w:rsidRPr="0050174B" w:rsidRDefault="004C2261" w:rsidP="004C2261">
            <w:pPr>
              <w:ind w:right="220"/>
              <w:rPr>
                <w:rFonts w:ascii="Aptos" w:eastAsia="Arial Unicode MS" w:hAnsi="Aptos" w:cs="Arial"/>
                <w:noProof/>
                <w:color w:val="000000"/>
                <w:sz w:val="18"/>
              </w:rPr>
            </w:pPr>
            <w:r w:rsidRPr="0050174B">
              <w:rPr>
                <w:rFonts w:ascii="Aptos" w:eastAsia="Arial Unicode MS" w:hAnsi="Aptos" w:cs="Arial"/>
                <w:noProof/>
                <w:color w:val="000000"/>
                <w:sz w:val="18"/>
              </w:rPr>
              <w:t>Wykonawca 2:</w:t>
            </w:r>
          </w:p>
        </w:tc>
        <w:tc>
          <w:tcPr>
            <w:tcW w:w="1484" w:type="pct"/>
            <w:vAlign w:val="center"/>
          </w:tcPr>
          <w:p w14:paraId="266427DA" w14:textId="77777777" w:rsidR="004C2261" w:rsidRPr="0050174B" w:rsidRDefault="004C2261" w:rsidP="004C2261">
            <w:pPr>
              <w:ind w:right="220"/>
              <w:jc w:val="center"/>
              <w:rPr>
                <w:rFonts w:ascii="Aptos" w:eastAsia="Arial Unicode MS" w:hAnsi="Aptos" w:cs="Arial"/>
                <w:noProof/>
                <w:color w:val="000000"/>
                <w:sz w:val="18"/>
              </w:rPr>
            </w:pPr>
          </w:p>
        </w:tc>
        <w:tc>
          <w:tcPr>
            <w:tcW w:w="1280" w:type="pct"/>
            <w:vAlign w:val="center"/>
          </w:tcPr>
          <w:p w14:paraId="6B59A82A" w14:textId="77777777" w:rsidR="004C2261" w:rsidRPr="0050174B" w:rsidRDefault="004C2261" w:rsidP="004C2261">
            <w:pPr>
              <w:ind w:right="220"/>
              <w:jc w:val="center"/>
              <w:rPr>
                <w:rFonts w:ascii="Aptos" w:eastAsia="Arial Unicode MS" w:hAnsi="Aptos" w:cs="Arial"/>
                <w:noProof/>
                <w:color w:val="000000"/>
                <w:sz w:val="18"/>
              </w:rPr>
            </w:pPr>
          </w:p>
        </w:tc>
        <w:tc>
          <w:tcPr>
            <w:tcW w:w="1162" w:type="pct"/>
            <w:vAlign w:val="center"/>
          </w:tcPr>
          <w:p w14:paraId="69954885" w14:textId="77777777" w:rsidR="004C2261" w:rsidRPr="0050174B" w:rsidRDefault="004C2261" w:rsidP="004C2261">
            <w:pPr>
              <w:ind w:right="220"/>
              <w:jc w:val="center"/>
              <w:rPr>
                <w:rFonts w:ascii="Aptos" w:eastAsia="Arial Unicode MS" w:hAnsi="Aptos" w:cs="Arial"/>
                <w:noProof/>
                <w:color w:val="000000"/>
                <w:sz w:val="18"/>
              </w:rPr>
            </w:pPr>
          </w:p>
        </w:tc>
      </w:tr>
      <w:tr w:rsidR="004C2261" w:rsidRPr="0050174B" w14:paraId="4A1C7ADE" w14:textId="77777777" w:rsidTr="00445012">
        <w:tc>
          <w:tcPr>
            <w:tcW w:w="1074" w:type="pct"/>
            <w:vAlign w:val="center"/>
          </w:tcPr>
          <w:p w14:paraId="2995AE5C" w14:textId="77777777" w:rsidR="004C2261" w:rsidRPr="0050174B" w:rsidRDefault="004C2261" w:rsidP="004C2261">
            <w:pPr>
              <w:ind w:right="220"/>
              <w:rPr>
                <w:rFonts w:ascii="Aptos" w:eastAsia="Arial Unicode MS" w:hAnsi="Aptos" w:cs="Arial"/>
                <w:noProof/>
                <w:color w:val="000000"/>
                <w:sz w:val="18"/>
              </w:rPr>
            </w:pPr>
            <w:r w:rsidRPr="0050174B">
              <w:rPr>
                <w:rFonts w:ascii="Aptos" w:eastAsia="Arial Unicode MS" w:hAnsi="Aptos" w:cs="Arial"/>
                <w:noProof/>
                <w:color w:val="000000"/>
                <w:sz w:val="18"/>
              </w:rPr>
              <w:t>Wykonawca 3:</w:t>
            </w:r>
          </w:p>
        </w:tc>
        <w:tc>
          <w:tcPr>
            <w:tcW w:w="1484" w:type="pct"/>
            <w:vAlign w:val="center"/>
          </w:tcPr>
          <w:p w14:paraId="6E4EB930" w14:textId="77777777" w:rsidR="004C2261" w:rsidRPr="0050174B" w:rsidRDefault="004C2261" w:rsidP="004C2261">
            <w:pPr>
              <w:ind w:right="220"/>
              <w:jc w:val="center"/>
              <w:rPr>
                <w:rFonts w:ascii="Aptos" w:eastAsia="Arial Unicode MS" w:hAnsi="Aptos" w:cs="Arial"/>
                <w:noProof/>
                <w:color w:val="000000"/>
                <w:sz w:val="18"/>
              </w:rPr>
            </w:pPr>
          </w:p>
        </w:tc>
        <w:tc>
          <w:tcPr>
            <w:tcW w:w="1280" w:type="pct"/>
            <w:vAlign w:val="center"/>
          </w:tcPr>
          <w:p w14:paraId="5D23685D" w14:textId="77777777" w:rsidR="004C2261" w:rsidRPr="0050174B" w:rsidRDefault="004C2261" w:rsidP="004C2261">
            <w:pPr>
              <w:ind w:right="220"/>
              <w:jc w:val="center"/>
              <w:rPr>
                <w:rFonts w:ascii="Aptos" w:eastAsia="Arial Unicode MS" w:hAnsi="Aptos" w:cs="Arial"/>
                <w:noProof/>
                <w:color w:val="000000"/>
                <w:sz w:val="18"/>
              </w:rPr>
            </w:pPr>
          </w:p>
        </w:tc>
        <w:tc>
          <w:tcPr>
            <w:tcW w:w="1162" w:type="pct"/>
            <w:vAlign w:val="center"/>
          </w:tcPr>
          <w:p w14:paraId="3267906D" w14:textId="77777777" w:rsidR="004C2261" w:rsidRPr="0050174B" w:rsidRDefault="004C2261" w:rsidP="004C2261">
            <w:pPr>
              <w:ind w:right="220"/>
              <w:jc w:val="center"/>
              <w:rPr>
                <w:rFonts w:ascii="Aptos" w:eastAsia="Arial Unicode MS" w:hAnsi="Aptos" w:cs="Arial"/>
                <w:noProof/>
                <w:color w:val="000000"/>
                <w:sz w:val="18"/>
              </w:rPr>
            </w:pPr>
          </w:p>
        </w:tc>
      </w:tr>
      <w:tr w:rsidR="004C2261" w:rsidRPr="0050174B" w14:paraId="35163E66" w14:textId="77777777" w:rsidTr="00445012">
        <w:tc>
          <w:tcPr>
            <w:tcW w:w="1074" w:type="pct"/>
            <w:vAlign w:val="center"/>
          </w:tcPr>
          <w:p w14:paraId="41A26540" w14:textId="77777777" w:rsidR="004C2261" w:rsidRPr="0050174B" w:rsidRDefault="004C2261" w:rsidP="004C2261">
            <w:pPr>
              <w:ind w:right="220"/>
              <w:rPr>
                <w:rFonts w:ascii="Aptos" w:eastAsia="Arial Unicode MS" w:hAnsi="Aptos" w:cs="Arial"/>
                <w:noProof/>
                <w:color w:val="000000"/>
                <w:sz w:val="18"/>
              </w:rPr>
            </w:pPr>
            <w:r w:rsidRPr="0050174B">
              <w:rPr>
                <w:rFonts w:ascii="Aptos" w:eastAsia="Arial Unicode MS" w:hAnsi="Aptos" w:cs="Arial"/>
                <w:noProof/>
                <w:color w:val="000000"/>
                <w:sz w:val="18"/>
              </w:rPr>
              <w:t>Wykonawca …:</w:t>
            </w:r>
          </w:p>
        </w:tc>
        <w:tc>
          <w:tcPr>
            <w:tcW w:w="1484" w:type="pct"/>
            <w:vAlign w:val="center"/>
          </w:tcPr>
          <w:p w14:paraId="0E13107C" w14:textId="77777777" w:rsidR="004C2261" w:rsidRPr="0050174B" w:rsidRDefault="004C2261" w:rsidP="004C2261">
            <w:pPr>
              <w:ind w:right="220"/>
              <w:jc w:val="center"/>
              <w:rPr>
                <w:rFonts w:ascii="Aptos" w:eastAsia="Arial Unicode MS" w:hAnsi="Aptos" w:cs="Arial"/>
                <w:noProof/>
                <w:color w:val="000000"/>
                <w:sz w:val="18"/>
              </w:rPr>
            </w:pPr>
          </w:p>
        </w:tc>
        <w:tc>
          <w:tcPr>
            <w:tcW w:w="1280" w:type="pct"/>
            <w:vAlign w:val="center"/>
          </w:tcPr>
          <w:p w14:paraId="0C6C1C6C" w14:textId="77777777" w:rsidR="004C2261" w:rsidRPr="0050174B" w:rsidRDefault="004C2261" w:rsidP="004C2261">
            <w:pPr>
              <w:ind w:right="220"/>
              <w:jc w:val="center"/>
              <w:rPr>
                <w:rFonts w:ascii="Aptos" w:eastAsia="Arial Unicode MS" w:hAnsi="Aptos" w:cs="Arial"/>
                <w:noProof/>
                <w:color w:val="000000"/>
                <w:sz w:val="18"/>
              </w:rPr>
            </w:pPr>
          </w:p>
        </w:tc>
        <w:tc>
          <w:tcPr>
            <w:tcW w:w="1162" w:type="pct"/>
            <w:vAlign w:val="center"/>
          </w:tcPr>
          <w:p w14:paraId="2A8B17A1" w14:textId="77777777" w:rsidR="004C2261" w:rsidRPr="0050174B" w:rsidRDefault="004C2261" w:rsidP="004C2261">
            <w:pPr>
              <w:ind w:right="220"/>
              <w:jc w:val="center"/>
              <w:rPr>
                <w:rFonts w:ascii="Aptos" w:eastAsia="Arial Unicode MS" w:hAnsi="Aptos" w:cs="Arial"/>
                <w:noProof/>
                <w:color w:val="000000"/>
                <w:sz w:val="18"/>
              </w:rPr>
            </w:pPr>
          </w:p>
        </w:tc>
      </w:tr>
    </w:tbl>
    <w:p w14:paraId="3164B0C3" w14:textId="77777777" w:rsidR="004C2261" w:rsidRPr="0050174B" w:rsidRDefault="004C2261" w:rsidP="004C2261">
      <w:pPr>
        <w:pStyle w:val="Akapitzlist"/>
        <w:spacing w:after="0"/>
        <w:ind w:right="220"/>
        <w:rPr>
          <w:rFonts w:ascii="Aptos" w:eastAsia="Arial Unicode MS" w:hAnsi="Aptos" w:cs="Arial"/>
          <w:noProof/>
        </w:rPr>
      </w:pPr>
    </w:p>
    <w:p w14:paraId="7EDDFD48" w14:textId="77777777" w:rsidR="004C2261" w:rsidRPr="0050174B" w:rsidRDefault="004C2261" w:rsidP="004C2261">
      <w:pPr>
        <w:pStyle w:val="Akapitzlist"/>
        <w:numPr>
          <w:ilvl w:val="0"/>
          <w:numId w:val="57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ptos" w:eastAsia="Arial Unicode MS" w:hAnsi="Aptos" w:cs="Arial"/>
          <w:noProof/>
          <w:szCs w:val="22"/>
        </w:rPr>
      </w:pPr>
      <w:r w:rsidRPr="0050174B">
        <w:rPr>
          <w:rFonts w:ascii="Aptos" w:eastAsia="Arial Unicode MS" w:hAnsi="Aptos" w:cs="Arial"/>
          <w:noProof/>
          <w:szCs w:val="22"/>
        </w:rPr>
        <w:t>Oświadczam(amy), że wyszczególniony poniżej za</w:t>
      </w:r>
      <w:r w:rsidR="001132BE" w:rsidRPr="0050174B">
        <w:rPr>
          <w:rFonts w:ascii="Aptos" w:eastAsia="Arial Unicode MS" w:hAnsi="Aptos" w:cs="Arial"/>
          <w:noProof/>
          <w:szCs w:val="22"/>
        </w:rPr>
        <w:t>kres robót budowlanych*/dostaw*</w:t>
      </w:r>
      <w:r w:rsidRPr="0050174B">
        <w:rPr>
          <w:rFonts w:ascii="Aptos" w:eastAsia="Arial Unicode MS" w:hAnsi="Aptos" w:cs="Arial"/>
          <w:noProof/>
          <w:szCs w:val="22"/>
        </w:rPr>
        <w:t>/usług*, zostanie zrealizowany przez następujących członków Konsorcjum:</w:t>
      </w:r>
    </w:p>
    <w:tbl>
      <w:tblPr>
        <w:tblW w:w="4874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5004"/>
      </w:tblGrid>
      <w:tr w:rsidR="004C2261" w:rsidRPr="0050174B" w14:paraId="32946A24" w14:textId="77777777" w:rsidTr="003A0619">
        <w:trPr>
          <w:trHeight w:val="606"/>
        </w:trPr>
        <w:tc>
          <w:tcPr>
            <w:tcW w:w="2167" w:type="pct"/>
            <w:shd w:val="clear" w:color="auto" w:fill="D9D9D9"/>
            <w:vAlign w:val="center"/>
          </w:tcPr>
          <w:p w14:paraId="254AA832" w14:textId="77777777" w:rsidR="004C2261" w:rsidRPr="0050174B" w:rsidRDefault="004C2261" w:rsidP="001132BE">
            <w:pPr>
              <w:jc w:val="center"/>
              <w:rPr>
                <w:rFonts w:ascii="Aptos" w:eastAsia="Arial Unicode MS" w:hAnsi="Aptos" w:cs="Arial"/>
                <w:b/>
                <w:sz w:val="20"/>
              </w:rPr>
            </w:pPr>
            <w:r w:rsidRPr="0050174B">
              <w:rPr>
                <w:rFonts w:ascii="Aptos" w:eastAsia="Arial Unicode MS" w:hAnsi="Aptos" w:cs="Arial"/>
                <w:b/>
                <w:sz w:val="20"/>
              </w:rPr>
              <w:t>Nazwa/Firma Wykonawcy/Adres</w:t>
            </w:r>
          </w:p>
        </w:tc>
        <w:tc>
          <w:tcPr>
            <w:tcW w:w="2833" w:type="pct"/>
            <w:shd w:val="clear" w:color="auto" w:fill="D9D9D9"/>
            <w:vAlign w:val="center"/>
          </w:tcPr>
          <w:p w14:paraId="3C235584" w14:textId="77777777" w:rsidR="004C2261" w:rsidRPr="0050174B" w:rsidRDefault="004C2261" w:rsidP="004C2261">
            <w:pPr>
              <w:jc w:val="center"/>
              <w:rPr>
                <w:rFonts w:ascii="Aptos" w:eastAsia="Arial Unicode MS" w:hAnsi="Aptos" w:cs="Arial"/>
                <w:b/>
                <w:sz w:val="20"/>
              </w:rPr>
            </w:pPr>
            <w:r w:rsidRPr="0050174B">
              <w:rPr>
                <w:rFonts w:ascii="Aptos" w:eastAsia="Arial Unicode MS" w:hAnsi="Aptos" w:cs="Arial"/>
                <w:b/>
                <w:sz w:val="20"/>
              </w:rPr>
              <w:t xml:space="preserve">Zakres robót </w:t>
            </w:r>
            <w:r w:rsidRPr="0050174B">
              <w:rPr>
                <w:rFonts w:ascii="Aptos" w:eastAsia="Arial Unicode MS" w:hAnsi="Aptos" w:cs="Arial"/>
                <w:b/>
                <w:noProof/>
                <w:color w:val="000000"/>
                <w:sz w:val="20"/>
              </w:rPr>
              <w:t>budowlanych*/dostaw*/usług*</w:t>
            </w:r>
            <w:r w:rsidRPr="0050174B">
              <w:rPr>
                <w:rFonts w:ascii="Aptos" w:eastAsia="Arial Unicode MS" w:hAnsi="Aptos" w:cs="Arial"/>
                <w:b/>
                <w:sz w:val="20"/>
              </w:rPr>
              <w:t xml:space="preserve">, </w:t>
            </w:r>
            <w:r w:rsidR="001132BE" w:rsidRPr="0050174B">
              <w:rPr>
                <w:rFonts w:ascii="Aptos" w:eastAsia="Arial Unicode MS" w:hAnsi="Aptos" w:cs="Arial"/>
                <w:b/>
                <w:sz w:val="20"/>
              </w:rPr>
              <w:br/>
            </w:r>
            <w:r w:rsidRPr="0050174B">
              <w:rPr>
                <w:rFonts w:ascii="Aptos" w:eastAsia="Arial Unicode MS" w:hAnsi="Aptos" w:cs="Arial"/>
                <w:b/>
                <w:sz w:val="20"/>
              </w:rPr>
              <w:t>które wykonawca wykona w ramach realizacji zamówienia</w:t>
            </w:r>
          </w:p>
        </w:tc>
      </w:tr>
      <w:tr w:rsidR="004C2261" w:rsidRPr="0050174B" w14:paraId="6D804EDB" w14:textId="77777777" w:rsidTr="003A0619">
        <w:tc>
          <w:tcPr>
            <w:tcW w:w="2167" w:type="pct"/>
          </w:tcPr>
          <w:p w14:paraId="02B8C1F8" w14:textId="77777777" w:rsidR="004C2261" w:rsidRPr="0050174B" w:rsidRDefault="004C2261" w:rsidP="004C2261">
            <w:pPr>
              <w:rPr>
                <w:rFonts w:ascii="Aptos" w:eastAsia="Arial Unicode MS" w:hAnsi="Aptos" w:cs="Arial"/>
              </w:rPr>
            </w:pPr>
          </w:p>
        </w:tc>
        <w:tc>
          <w:tcPr>
            <w:tcW w:w="2833" w:type="pct"/>
          </w:tcPr>
          <w:p w14:paraId="04F6073C" w14:textId="77777777" w:rsidR="004C2261" w:rsidRPr="0050174B" w:rsidRDefault="004C2261" w:rsidP="004C2261">
            <w:pPr>
              <w:rPr>
                <w:rFonts w:ascii="Aptos" w:eastAsia="Arial Unicode MS" w:hAnsi="Aptos" w:cs="Arial"/>
              </w:rPr>
            </w:pPr>
          </w:p>
        </w:tc>
      </w:tr>
      <w:tr w:rsidR="004C2261" w:rsidRPr="0050174B" w14:paraId="010EC673" w14:textId="77777777" w:rsidTr="003A0619">
        <w:tc>
          <w:tcPr>
            <w:tcW w:w="2167" w:type="pct"/>
          </w:tcPr>
          <w:p w14:paraId="6E5E1205" w14:textId="77777777" w:rsidR="004C2261" w:rsidRPr="0050174B" w:rsidRDefault="004C2261" w:rsidP="004C2261">
            <w:pPr>
              <w:rPr>
                <w:rFonts w:ascii="Aptos" w:eastAsia="Arial Unicode MS" w:hAnsi="Aptos" w:cs="Arial"/>
              </w:rPr>
            </w:pPr>
          </w:p>
        </w:tc>
        <w:tc>
          <w:tcPr>
            <w:tcW w:w="2833" w:type="pct"/>
          </w:tcPr>
          <w:p w14:paraId="29E63F15" w14:textId="77777777" w:rsidR="004C2261" w:rsidRPr="0050174B" w:rsidRDefault="004C2261" w:rsidP="004C2261">
            <w:pPr>
              <w:rPr>
                <w:rFonts w:ascii="Aptos" w:eastAsia="Arial Unicode MS" w:hAnsi="Aptos" w:cs="Arial"/>
              </w:rPr>
            </w:pPr>
          </w:p>
        </w:tc>
      </w:tr>
    </w:tbl>
    <w:p w14:paraId="2EDFD7A3" w14:textId="77777777" w:rsidR="004C2261" w:rsidRPr="0050174B" w:rsidRDefault="004C2261" w:rsidP="004C2261">
      <w:pPr>
        <w:pStyle w:val="Akapitzlist"/>
        <w:tabs>
          <w:tab w:val="left" w:pos="426"/>
        </w:tabs>
        <w:spacing w:after="0"/>
        <w:ind w:left="426" w:right="-2"/>
        <w:jc w:val="both"/>
        <w:rPr>
          <w:rFonts w:ascii="Aptos" w:eastAsia="Arial Unicode MS" w:hAnsi="Aptos" w:cs="Arial"/>
          <w:noProof/>
          <w:szCs w:val="22"/>
        </w:rPr>
      </w:pPr>
    </w:p>
    <w:p w14:paraId="5C6041FC" w14:textId="77777777" w:rsidR="004C2261" w:rsidRPr="0050174B" w:rsidRDefault="004C2261" w:rsidP="004C2261">
      <w:pPr>
        <w:pStyle w:val="Akapitzlist"/>
        <w:numPr>
          <w:ilvl w:val="0"/>
          <w:numId w:val="57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ptos" w:eastAsia="Arial Unicode MS" w:hAnsi="Aptos" w:cs="Arial"/>
          <w:noProof/>
          <w:szCs w:val="22"/>
        </w:rPr>
      </w:pPr>
      <w:r w:rsidRPr="0050174B">
        <w:rPr>
          <w:rFonts w:ascii="Aptos" w:eastAsia="Arial Unicode MS" w:hAnsi="Aptos" w:cs="Arial"/>
          <w:noProof/>
          <w:szCs w:val="22"/>
        </w:rPr>
        <w:t xml:space="preserve">Oświadczam, że wszystkie informacje podane w powyższych oświadczeniach są aktualne </w:t>
      </w:r>
      <w:r w:rsidR="008409E2" w:rsidRPr="0050174B">
        <w:rPr>
          <w:rFonts w:ascii="Aptos" w:eastAsia="Arial Unicode MS" w:hAnsi="Aptos" w:cs="Arial"/>
          <w:noProof/>
          <w:szCs w:val="22"/>
        </w:rPr>
        <w:br/>
      </w:r>
      <w:r w:rsidRPr="0050174B">
        <w:rPr>
          <w:rFonts w:ascii="Aptos" w:eastAsia="Arial Unicode MS" w:hAnsi="Aptos" w:cs="Arial"/>
          <w:noProof/>
          <w:szCs w:val="22"/>
        </w:rPr>
        <w:t>i zgodne z prawdą oraz zostały przedstawione z pełną świadomością konsekwencji wprowadzenia zamawiającego w błąd przy przedstawianiu informacji.</w:t>
      </w:r>
    </w:p>
    <w:p w14:paraId="73D0479C" w14:textId="77777777" w:rsidR="004C2261" w:rsidRPr="0050174B" w:rsidRDefault="004C2261" w:rsidP="004C2261">
      <w:pPr>
        <w:jc w:val="both"/>
        <w:rPr>
          <w:rFonts w:ascii="Aptos" w:hAnsi="Aptos" w:cs="Arial"/>
        </w:rPr>
      </w:pPr>
    </w:p>
    <w:p w14:paraId="185812C7" w14:textId="77777777" w:rsidR="00E37EA8" w:rsidRPr="0050174B" w:rsidRDefault="00E37EA8" w:rsidP="00841F57">
      <w:pPr>
        <w:jc w:val="both"/>
        <w:rPr>
          <w:rFonts w:ascii="Aptos" w:hAnsi="Aptos" w:cs="Arial"/>
          <w:i/>
          <w:sz w:val="22"/>
          <w:szCs w:val="22"/>
        </w:rPr>
      </w:pPr>
    </w:p>
    <w:p w14:paraId="05D50D60" w14:textId="77777777" w:rsidR="00841F57" w:rsidRPr="0050174B" w:rsidRDefault="00841F57" w:rsidP="00841F57">
      <w:pPr>
        <w:pStyle w:val="Tekstpodstawowy"/>
        <w:rPr>
          <w:rFonts w:ascii="Aptos" w:hAnsi="Aptos" w:cs="Arial"/>
          <w:sz w:val="22"/>
          <w:szCs w:val="22"/>
        </w:rPr>
      </w:pPr>
    </w:p>
    <w:p w14:paraId="596ECE60" w14:textId="77777777" w:rsidR="009B42F2" w:rsidRPr="0050174B" w:rsidRDefault="009B42F2" w:rsidP="009B42F2">
      <w:pPr>
        <w:ind w:right="2832"/>
        <w:jc w:val="center"/>
        <w:rPr>
          <w:rFonts w:ascii="Aptos" w:hAnsi="Aptos" w:cs="Arial"/>
          <w:i/>
          <w:sz w:val="22"/>
          <w:szCs w:val="22"/>
          <w:u w:val="single"/>
        </w:rPr>
      </w:pPr>
      <w:r w:rsidRPr="0050174B">
        <w:rPr>
          <w:rFonts w:ascii="Aptos" w:hAnsi="Aptos" w:cs="Arial"/>
          <w:i/>
          <w:sz w:val="22"/>
          <w:szCs w:val="22"/>
          <w:u w:val="single"/>
        </w:rPr>
        <w:t>Formularz podpisany elektronicznie</w:t>
      </w:r>
    </w:p>
    <w:p w14:paraId="0AF0230D" w14:textId="77777777" w:rsidR="00F97EFE" w:rsidRPr="0050174B" w:rsidRDefault="00F97EFE" w:rsidP="00F97EFE">
      <w:pPr>
        <w:tabs>
          <w:tab w:val="left" w:pos="2030"/>
        </w:tabs>
        <w:jc w:val="both"/>
        <w:rPr>
          <w:rFonts w:ascii="Aptos" w:hAnsi="Aptos" w:cs="Arial"/>
          <w:b/>
          <w:sz w:val="22"/>
          <w:szCs w:val="22"/>
        </w:rPr>
      </w:pPr>
    </w:p>
    <w:p w14:paraId="397D6BF6" w14:textId="77777777" w:rsidR="00F97EFE" w:rsidRPr="0050174B" w:rsidRDefault="00F97EFE" w:rsidP="00F97EFE">
      <w:pPr>
        <w:tabs>
          <w:tab w:val="left" w:pos="2030"/>
        </w:tabs>
        <w:jc w:val="both"/>
        <w:rPr>
          <w:rFonts w:ascii="Aptos" w:hAnsi="Aptos" w:cs="Arial"/>
          <w:b/>
          <w:sz w:val="22"/>
          <w:szCs w:val="22"/>
        </w:rPr>
      </w:pPr>
    </w:p>
    <w:p w14:paraId="1BA385B9" w14:textId="77777777" w:rsidR="00F97EFE" w:rsidRPr="0050174B" w:rsidRDefault="00F97EFE" w:rsidP="00F97EFE">
      <w:pPr>
        <w:tabs>
          <w:tab w:val="left" w:pos="2030"/>
        </w:tabs>
        <w:jc w:val="both"/>
        <w:rPr>
          <w:rFonts w:ascii="Aptos" w:hAnsi="Aptos" w:cs="Arial"/>
          <w:b/>
          <w:sz w:val="22"/>
          <w:szCs w:val="22"/>
        </w:rPr>
      </w:pPr>
    </w:p>
    <w:p w14:paraId="6B4DDD60" w14:textId="77777777" w:rsidR="004C2261" w:rsidRPr="0050174B" w:rsidRDefault="004C2261" w:rsidP="004C2261">
      <w:pPr>
        <w:tabs>
          <w:tab w:val="left" w:pos="2030"/>
        </w:tabs>
        <w:jc w:val="both"/>
        <w:rPr>
          <w:rFonts w:ascii="Aptos" w:hAnsi="Aptos" w:cs="Arial"/>
          <w:i/>
          <w:sz w:val="20"/>
        </w:rPr>
      </w:pPr>
      <w:r w:rsidRPr="0050174B">
        <w:rPr>
          <w:rFonts w:ascii="Aptos" w:hAnsi="Aptos" w:cs="Arial"/>
          <w:i/>
          <w:sz w:val="20"/>
        </w:rPr>
        <w:t>* niepotrzebne skreślić</w:t>
      </w:r>
    </w:p>
    <w:p w14:paraId="25329D8B" w14:textId="77777777" w:rsidR="00F97EFE" w:rsidRPr="0050174B" w:rsidRDefault="00F97EFE" w:rsidP="00F97EFE">
      <w:pPr>
        <w:tabs>
          <w:tab w:val="left" w:pos="2030"/>
        </w:tabs>
        <w:jc w:val="both"/>
        <w:rPr>
          <w:rFonts w:ascii="Aptos" w:hAnsi="Aptos" w:cs="Arial"/>
          <w:b/>
          <w:sz w:val="22"/>
          <w:szCs w:val="22"/>
        </w:rPr>
      </w:pPr>
    </w:p>
    <w:p w14:paraId="21D2A61B" w14:textId="77777777" w:rsidR="00F97EFE" w:rsidRPr="0050174B" w:rsidRDefault="00F97EFE" w:rsidP="00F97EFE">
      <w:pPr>
        <w:tabs>
          <w:tab w:val="left" w:pos="2030"/>
        </w:tabs>
        <w:jc w:val="both"/>
        <w:rPr>
          <w:rFonts w:ascii="Aptos" w:hAnsi="Aptos" w:cs="Arial"/>
          <w:b/>
          <w:sz w:val="22"/>
          <w:szCs w:val="22"/>
        </w:rPr>
      </w:pPr>
    </w:p>
    <w:p w14:paraId="293B0DA9" w14:textId="77777777" w:rsidR="00635553" w:rsidRPr="0050174B" w:rsidRDefault="00635553" w:rsidP="001B41CA">
      <w:pPr>
        <w:pStyle w:val="Tekstpodstawowy"/>
        <w:rPr>
          <w:rFonts w:ascii="Aptos" w:hAnsi="Aptos" w:cs="Arial"/>
          <w:sz w:val="22"/>
          <w:szCs w:val="22"/>
        </w:rPr>
      </w:pPr>
    </w:p>
    <w:sectPr w:rsidR="00635553" w:rsidRPr="0050174B" w:rsidSect="002A08C1">
      <w:headerReference w:type="default" r:id="rId8"/>
      <w:footerReference w:type="default" r:id="rId9"/>
      <w:pgSz w:w="11906" w:h="16838"/>
      <w:pgMar w:top="1532" w:right="1418" w:bottom="1418" w:left="1418" w:header="567" w:footer="9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05C676" w14:textId="77777777" w:rsidR="000A7528" w:rsidRDefault="000A7528" w:rsidP="00047F36">
      <w:r>
        <w:separator/>
      </w:r>
    </w:p>
  </w:endnote>
  <w:endnote w:type="continuationSeparator" w:id="0">
    <w:p w14:paraId="61D247AA" w14:textId="77777777" w:rsidR="000A7528" w:rsidRDefault="000A7528" w:rsidP="00047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Times New Roman"/>
    <w:charset w:val="00"/>
    <w:family w:val="auto"/>
    <w:pitch w:val="default"/>
    <w:sig w:usb0="00000007" w:usb1="00000000" w:usb2="00000000" w:usb3="00000000" w:csb0="00000003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iberation Sans">
    <w:altName w:val="Arial"/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0"/>
    </w:tblGrid>
    <w:tr w:rsidR="00BE6223" w14:paraId="5C78B720" w14:textId="77777777" w:rsidTr="00B53EBB">
      <w:tc>
        <w:tcPr>
          <w:tcW w:w="9628" w:type="dxa"/>
          <w:shd w:val="clear" w:color="auto" w:fill="FF0000"/>
        </w:tcPr>
        <w:p w14:paraId="74397CE1" w14:textId="77777777" w:rsidR="00BE6223" w:rsidRPr="00325FE4" w:rsidRDefault="00BE6223" w:rsidP="00BE6223">
          <w:pPr>
            <w:pStyle w:val="Nagwekistopka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  <w:bar w:val="none" w:sz="0" w:color="auto"/>
            </w:pBdr>
            <w:tabs>
              <w:tab w:val="clear" w:pos="9020"/>
              <w:tab w:val="center" w:pos="4819"/>
              <w:tab w:val="right" w:pos="9638"/>
            </w:tabs>
            <w:rPr>
              <w:rFonts w:ascii="Arial" w:hAnsi="Arial" w:cs="Arial"/>
              <w:sz w:val="2"/>
              <w:szCs w:val="2"/>
            </w:rPr>
          </w:pPr>
        </w:p>
      </w:tc>
    </w:tr>
  </w:tbl>
  <w:p w14:paraId="1E163C57" w14:textId="77777777" w:rsidR="00BE6223" w:rsidRPr="00325FE4" w:rsidRDefault="00BE6223" w:rsidP="00BE6223">
    <w:pPr>
      <w:pStyle w:val="Nagwekistopka"/>
      <w:tabs>
        <w:tab w:val="clear" w:pos="9020"/>
        <w:tab w:val="center" w:pos="4819"/>
        <w:tab w:val="right" w:pos="9638"/>
      </w:tabs>
      <w:rPr>
        <w:rFonts w:ascii="Arial" w:hAnsi="Arial" w:cs="Arial"/>
        <w:sz w:val="4"/>
        <w:szCs w:val="4"/>
      </w:rPr>
    </w:pPr>
  </w:p>
  <w:p w14:paraId="561596CB" w14:textId="77777777" w:rsidR="00BE6223" w:rsidRPr="00AF1027" w:rsidRDefault="00BE6223" w:rsidP="00BE6223">
    <w:pPr>
      <w:pStyle w:val="Nagwekistopka"/>
      <w:tabs>
        <w:tab w:val="clear" w:pos="9020"/>
        <w:tab w:val="center" w:pos="4819"/>
      </w:tabs>
      <w:rPr>
        <w:rFonts w:ascii="Arial" w:hAnsi="Arial" w:cs="Arial"/>
      </w:rPr>
    </w:pPr>
    <w:r>
      <w:rPr>
        <w:rFonts w:ascii="Arial" w:hAnsi="Arial" w:cs="Arial"/>
        <w:sz w:val="16"/>
        <w:szCs w:val="16"/>
      </w:rPr>
      <w:t>Wielkopolskie Muzeum Niepodległości ul. Woźna 12, 61-777 Poznań</w:t>
    </w:r>
    <w:r w:rsidRPr="00AF1027"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Pr="00AF1027">
      <w:rPr>
        <w:rFonts w:ascii="Arial" w:hAnsi="Arial" w:cs="Arial"/>
        <w:sz w:val="16"/>
        <w:szCs w:val="16"/>
      </w:rPr>
      <w:t xml:space="preserve">Strona </w:t>
    </w:r>
    <w:r w:rsidRPr="00AF1027">
      <w:rPr>
        <w:rFonts w:ascii="Arial" w:hAnsi="Arial" w:cs="Arial"/>
        <w:sz w:val="16"/>
        <w:szCs w:val="16"/>
      </w:rPr>
      <w:fldChar w:fldCharType="begin"/>
    </w:r>
    <w:r w:rsidRPr="00AF1027">
      <w:rPr>
        <w:rFonts w:ascii="Arial" w:hAnsi="Arial" w:cs="Arial"/>
        <w:sz w:val="16"/>
        <w:szCs w:val="16"/>
      </w:rPr>
      <w:instrText xml:space="preserve"> PAGE </w:instrText>
    </w:r>
    <w:r w:rsidRPr="00AF1027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sz w:val="16"/>
        <w:szCs w:val="16"/>
      </w:rPr>
      <w:t>17</w:t>
    </w:r>
    <w:r w:rsidRPr="00AF1027">
      <w:rPr>
        <w:rFonts w:ascii="Arial" w:hAnsi="Arial" w:cs="Arial"/>
        <w:sz w:val="16"/>
        <w:szCs w:val="16"/>
      </w:rPr>
      <w:fldChar w:fldCharType="end"/>
    </w:r>
    <w:r w:rsidRPr="00AF1027">
      <w:rPr>
        <w:rFonts w:ascii="Arial" w:hAnsi="Arial" w:cs="Arial"/>
        <w:sz w:val="16"/>
        <w:szCs w:val="16"/>
      </w:rPr>
      <w:t xml:space="preserve"> z </w:t>
    </w:r>
    <w:r w:rsidRPr="00AF1027">
      <w:rPr>
        <w:rFonts w:ascii="Arial" w:hAnsi="Arial" w:cs="Arial"/>
        <w:sz w:val="16"/>
        <w:szCs w:val="16"/>
      </w:rPr>
      <w:fldChar w:fldCharType="begin"/>
    </w:r>
    <w:r w:rsidRPr="00AF1027">
      <w:rPr>
        <w:rFonts w:ascii="Arial" w:hAnsi="Arial" w:cs="Arial"/>
        <w:sz w:val="16"/>
        <w:szCs w:val="16"/>
      </w:rPr>
      <w:instrText xml:space="preserve"> NUMPAGES </w:instrText>
    </w:r>
    <w:r w:rsidRPr="00AF1027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sz w:val="16"/>
        <w:szCs w:val="16"/>
      </w:rPr>
      <w:t>18</w:t>
    </w:r>
    <w:r w:rsidRPr="00AF1027">
      <w:rPr>
        <w:rFonts w:ascii="Arial" w:hAnsi="Arial" w:cs="Arial"/>
        <w:sz w:val="16"/>
        <w:szCs w:val="16"/>
      </w:rPr>
      <w:fldChar w:fldCharType="end"/>
    </w:r>
  </w:p>
  <w:p w14:paraId="1546C4A3" w14:textId="77777777" w:rsidR="004A781B" w:rsidRPr="00BE6223" w:rsidRDefault="004A781B" w:rsidP="00BE62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20B25B" w14:textId="77777777" w:rsidR="000A7528" w:rsidRDefault="000A7528" w:rsidP="00047F36">
      <w:r>
        <w:separator/>
      </w:r>
    </w:p>
  </w:footnote>
  <w:footnote w:type="continuationSeparator" w:id="0">
    <w:p w14:paraId="526B3346" w14:textId="77777777" w:rsidR="000A7528" w:rsidRDefault="000A7528" w:rsidP="00047F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F2718E" w14:textId="0E352494" w:rsidR="002A08C1" w:rsidRPr="008B485F" w:rsidRDefault="008B485F" w:rsidP="008B485F">
    <w:pPr>
      <w:pStyle w:val="Nagwek"/>
    </w:pPr>
    <w:r>
      <w:rPr>
        <w:rFonts w:ascii="Aptos" w:hAnsi="Aptos" w:cs="Arial"/>
        <w:b/>
        <w:bCs/>
        <w:i/>
        <w:iCs/>
        <w:sz w:val="20"/>
        <w:szCs w:val="20"/>
      </w:rPr>
      <w:t>N</w:t>
    </w:r>
    <w:r w:rsidRPr="00B22EE3">
      <w:rPr>
        <w:rFonts w:ascii="Aptos" w:hAnsi="Aptos" w:cs="Arial"/>
        <w:b/>
        <w:bCs/>
        <w:i/>
        <w:iCs/>
        <w:sz w:val="20"/>
        <w:szCs w:val="20"/>
        <w:lang w:eastAsia="pl-PL"/>
      </w:rPr>
      <w:t>umer referencyjny postępowania: FA.261-</w:t>
    </w:r>
    <w:r w:rsidR="000B1A03">
      <w:rPr>
        <w:rFonts w:ascii="Aptos" w:hAnsi="Aptos" w:cs="Arial"/>
        <w:b/>
        <w:bCs/>
        <w:i/>
        <w:iCs/>
        <w:sz w:val="20"/>
        <w:szCs w:val="20"/>
        <w:lang w:eastAsia="pl-PL"/>
      </w:rPr>
      <w:t>7</w:t>
    </w:r>
    <w:r w:rsidRPr="00B22EE3">
      <w:rPr>
        <w:rFonts w:ascii="Aptos" w:hAnsi="Aptos" w:cs="Arial"/>
        <w:b/>
        <w:bCs/>
        <w:i/>
        <w:iCs/>
        <w:sz w:val="20"/>
        <w:szCs w:val="20"/>
        <w:lang w:eastAsia="pl-PL"/>
      </w:rPr>
      <w:t>/202</w:t>
    </w:r>
    <w:r>
      <w:rPr>
        <w:rFonts w:ascii="Aptos" w:hAnsi="Aptos" w:cs="Arial"/>
        <w:b/>
        <w:bCs/>
        <w:i/>
        <w:iCs/>
        <w:sz w:val="20"/>
        <w:szCs w:val="20"/>
        <w:lang w:eastAsia="pl-P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Verdana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Verdan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Verdana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Verdana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Verdana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Verdana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Verdana"/>
      </w:rPr>
    </w:lvl>
    <w:lvl w:ilvl="7">
      <w:start w:val="1"/>
      <w:numFmt w:val="decimal"/>
      <w:pStyle w:val="Nagwek8"/>
      <w:lvlText w:val="%8"/>
      <w:lvlJc w:val="left"/>
      <w:pPr>
        <w:tabs>
          <w:tab w:val="num" w:pos="555"/>
        </w:tabs>
        <w:ind w:left="555" w:hanging="555"/>
      </w:pPr>
      <w:rPr>
        <w:rFonts w:cs="Verdana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Verdana"/>
      </w:rPr>
    </w:lvl>
  </w:abstractNum>
  <w:abstractNum w:abstractNumId="1" w15:restartNumberingAfterBreak="0">
    <w:nsid w:val="00000003"/>
    <w:multiLevelType w:val="multilevel"/>
    <w:tmpl w:val="86CA675A"/>
    <w:name w:val="WW8Num3"/>
    <w:lvl w:ilvl="0">
      <w:start w:val="14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ascii="Verdana" w:hAnsi="Verdana" w:cs="Times New Roman"/>
        <w:b/>
        <w:i w:val="0"/>
        <w:spacing w:val="4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i w:val="0"/>
        <w:spacing w:val="4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hAnsi="Verdana" w:cs="Times New Roman"/>
        <w:b/>
        <w:i w:val="0"/>
        <w:spacing w:val="4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Verdana" w:hAnsi="Verdana" w:cs="Times New Roman"/>
        <w:b/>
        <w:i w:val="0"/>
        <w:spacing w:val="4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Verdana" w:hAnsi="Verdana" w:cs="Times New Roman"/>
        <w:b/>
        <w:i w:val="0"/>
        <w:spacing w:val="4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Verdana" w:hAnsi="Verdana" w:cs="Times New Roman"/>
        <w:b/>
        <w:i w:val="0"/>
        <w:spacing w:val="4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Verdana" w:hAnsi="Verdana" w:cs="Times New Roman"/>
        <w:b/>
        <w:i w:val="0"/>
        <w:spacing w:val="4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Verdana" w:hAnsi="Verdana" w:cs="Times New Roman"/>
        <w:b/>
        <w:i w:val="0"/>
        <w:spacing w:val="4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Verdana" w:hAnsi="Verdana" w:cs="Times New Roman"/>
        <w:b/>
        <w:i w:val="0"/>
        <w:spacing w:val="4"/>
        <w:sz w:val="20"/>
        <w:szCs w:val="20"/>
      </w:rPr>
    </w:lvl>
  </w:abstractNum>
  <w:abstractNum w:abstractNumId="2" w15:restartNumberingAfterBreak="0">
    <w:nsid w:val="00000004"/>
    <w:multiLevelType w:val="multilevel"/>
    <w:tmpl w:val="8BF83AD0"/>
    <w:name w:val="WW8Num4"/>
    <w:lvl w:ilvl="0">
      <w:start w:val="9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Arial" w:eastAsia="Verdana" w:hAnsi="Arial" w:cs="Arial" w:hint="default"/>
        <w:b w:val="0"/>
        <w:bCs/>
        <w:color w:val="auto"/>
        <w:spacing w:val="4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</w:abstractNum>
  <w:abstractNum w:abstractNumId="3" w15:restartNumberingAfterBreak="0">
    <w:nsid w:val="00000006"/>
    <w:multiLevelType w:val="multilevel"/>
    <w:tmpl w:val="00000006"/>
    <w:name w:val="WW8Num6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eastAsia="Verdana" w:hAnsi="Verdana" w:cs="Verdana"/>
        <w:b/>
        <w:bCs/>
        <w:spacing w:val="2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Verdana" w:eastAsia="Verdana" w:hAnsi="Verdana" w:cs="Verdana"/>
        <w:b/>
        <w:bCs/>
        <w:spacing w:val="2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eastAsia="Verdana" w:hAnsi="Verdana" w:cs="Verdana"/>
        <w:b/>
        <w:bCs/>
        <w:spacing w:val="2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Verdana" w:eastAsia="Verdana" w:hAnsi="Verdana" w:cs="Verdana"/>
        <w:b/>
        <w:bCs/>
        <w:spacing w:val="2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Verdana"/>
        <w:b/>
        <w:bCs/>
        <w:spacing w:val="2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Verdana"/>
        <w:b/>
        <w:bCs/>
        <w:spacing w:val="2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Verdana" w:eastAsia="Verdana" w:hAnsi="Verdana" w:cs="Verdana"/>
        <w:b/>
        <w:bCs/>
        <w:spacing w:val="2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Verdana"/>
        <w:b/>
        <w:bCs/>
        <w:spacing w:val="2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Verdana"/>
        <w:b/>
        <w:bCs/>
        <w:spacing w:val="2"/>
        <w:sz w:val="20"/>
        <w:szCs w:val="20"/>
      </w:rPr>
    </w:lvl>
  </w:abstractNum>
  <w:abstractNum w:abstractNumId="4" w15:restartNumberingAfterBreak="0">
    <w:nsid w:val="00000008"/>
    <w:multiLevelType w:val="multilevel"/>
    <w:tmpl w:val="00000008"/>
    <w:name w:val="WW8Num9"/>
    <w:lvl w:ilvl="0">
      <w:start w:val="1"/>
      <w:numFmt w:val="decimal"/>
      <w:pStyle w:val="Art"/>
      <w:lvlText w:val="Art. %1."/>
      <w:lvlJc w:val="left"/>
      <w:pPr>
        <w:tabs>
          <w:tab w:val="num" w:pos="1440"/>
        </w:tabs>
        <w:ind w:left="567" w:hanging="567"/>
      </w:pPr>
      <w:rPr>
        <w:rFonts w:ascii="Verdana" w:hAnsi="Verdana" w:cs="Times New Roman"/>
        <w:sz w:val="20"/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993" w:hanging="567"/>
      </w:pPr>
      <w:rPr>
        <w:rFonts w:ascii="Verdana" w:hAnsi="Verdana" w:cs="Times New Roman"/>
        <w:sz w:val="20"/>
      </w:rPr>
    </w:lvl>
    <w:lvl w:ilvl="2">
      <w:start w:val="1"/>
      <w:numFmt w:val="lowerLetter"/>
      <w:lvlText w:val="%3)"/>
      <w:lvlJc w:val="left"/>
      <w:pPr>
        <w:tabs>
          <w:tab w:val="num" w:pos="1560"/>
        </w:tabs>
        <w:ind w:left="1560" w:hanging="851"/>
      </w:pPr>
      <w:rPr>
        <w:rFonts w:cs="Times New Roman"/>
        <w:b w:val="0"/>
        <w:i w:val="0"/>
      </w:rPr>
    </w:lvl>
    <w:lvl w:ilvl="3">
      <w:start w:val="1"/>
      <w:numFmt w:val="lowerRoman"/>
      <w:lvlText w:val="%4."/>
      <w:lvlJc w:val="left"/>
      <w:pPr>
        <w:tabs>
          <w:tab w:val="num" w:pos="4082"/>
        </w:tabs>
        <w:ind w:left="4082" w:hanging="1304"/>
      </w:pPr>
      <w:rPr>
        <w:rFonts w:ascii="Verdana" w:hAnsi="Verdana" w:cs="Times New Roman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292"/>
        </w:tabs>
        <w:ind w:left="1292" w:hanging="1008"/>
      </w:pPr>
      <w:rPr>
        <w:rFonts w:ascii="Verdana" w:hAnsi="Verdana" w:cs="Times New Roman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436"/>
        </w:tabs>
        <w:ind w:left="1436" w:hanging="1152"/>
      </w:pPr>
      <w:rPr>
        <w:rFonts w:ascii="Verdana" w:hAnsi="Verdana" w:cs="Times New Roman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580"/>
        </w:tabs>
        <w:ind w:left="1580" w:hanging="1296"/>
      </w:pPr>
      <w:rPr>
        <w:rFonts w:ascii="Verdana" w:hAnsi="Verdana" w:cs="Times New Roman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1724"/>
        </w:tabs>
        <w:ind w:left="1724" w:hanging="1440"/>
      </w:pPr>
      <w:rPr>
        <w:rFonts w:ascii="Verdana" w:hAnsi="Verdana" w:cs="Times New Roman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1868"/>
        </w:tabs>
        <w:ind w:left="1868" w:hanging="1584"/>
      </w:pPr>
      <w:rPr>
        <w:rFonts w:ascii="Verdana" w:hAnsi="Verdana" w:cs="Times New Roman"/>
        <w:sz w:val="20"/>
      </w:rPr>
    </w:lvl>
  </w:abstractNum>
  <w:abstractNum w:abstractNumId="5" w15:restartNumberingAfterBreak="0">
    <w:nsid w:val="00000009"/>
    <w:multiLevelType w:val="multilevel"/>
    <w:tmpl w:val="00000009"/>
    <w:name w:val="WW8Num10"/>
    <w:lvl w:ilvl="0"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cs="Times New Roman"/>
        <w:b w:val="0"/>
        <w:spacing w:val="4"/>
        <w:sz w:val="2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Verdana" w:eastAsia="Times New Roman" w:hAnsi="Verdana" w:cs="Times New Roman"/>
        <w:b w:val="0"/>
        <w:spacing w:val="4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eastAsia="Times New Roman" w:hAnsi="Verdana" w:cs="Times New Roman"/>
        <w:b w:val="0"/>
        <w:spacing w:val="4"/>
        <w:sz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Verdana" w:eastAsia="Times New Roman" w:hAnsi="Verdana" w:cs="Times New Roman"/>
        <w:b w:val="0"/>
        <w:spacing w:val="4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Verdana" w:eastAsia="Times New Roman" w:hAnsi="Verdana" w:cs="Times New Roman"/>
        <w:b w:val="0"/>
        <w:spacing w:val="4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Verdana" w:eastAsia="Times New Roman" w:hAnsi="Verdana" w:cs="Times New Roman"/>
        <w:b w:val="0"/>
        <w:spacing w:val="4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Verdana" w:eastAsia="Times New Roman" w:hAnsi="Verdana" w:cs="Times New Roman"/>
        <w:b w:val="0"/>
        <w:spacing w:val="4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Verdana" w:eastAsia="Times New Roman" w:hAnsi="Verdana" w:cs="Times New Roman"/>
        <w:b w:val="0"/>
        <w:spacing w:val="4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Verdana" w:eastAsia="Times New Roman" w:hAnsi="Verdana" w:cs="Times New Roman"/>
        <w:b w:val="0"/>
        <w:spacing w:val="4"/>
        <w:sz w:val="20"/>
      </w:rPr>
    </w:lvl>
  </w:abstractNum>
  <w:abstractNum w:abstractNumId="6" w15:restartNumberingAfterBreak="0">
    <w:nsid w:val="0000000A"/>
    <w:multiLevelType w:val="multilevel"/>
    <w:tmpl w:val="0000000A"/>
    <w:name w:val="WW8Num11"/>
    <w:lvl w:ilvl="0">
      <w:start w:val="1"/>
      <w:numFmt w:val="decimal"/>
      <w:pStyle w:val="Wypunktowanie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720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1080"/>
      </w:pPr>
      <w:rPr>
        <w:rFonts w:cs="Times New Roman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60" w:hanging="1080"/>
      </w:pPr>
      <w:rPr>
        <w:rFonts w:cs="Times New Roman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40" w:hanging="1440"/>
      </w:pPr>
      <w:rPr>
        <w:rFonts w:cs="Times New Roman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760" w:hanging="1440"/>
      </w:pPr>
      <w:rPr>
        <w:rFonts w:cs="Times New Roman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840" w:hanging="1800"/>
      </w:pPr>
      <w:rPr>
        <w:rFonts w:cs="Times New Roman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560" w:hanging="1800"/>
      </w:pPr>
      <w:rPr>
        <w:rFonts w:cs="Times New Roman"/>
        <w:b w:val="0"/>
      </w:rPr>
    </w:lvl>
  </w:abstractNum>
  <w:abstractNum w:abstractNumId="7" w15:restartNumberingAfterBreak="0">
    <w:nsid w:val="0000000B"/>
    <w:multiLevelType w:val="multilevel"/>
    <w:tmpl w:val="0000000B"/>
    <w:name w:val="WW8Num12"/>
    <w:lvl w:ilvl="0">
      <w:start w:val="12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ascii="Verdana" w:eastAsia="Verdana" w:hAnsi="Verdana" w:cs="Times New Roman"/>
        <w:b w:val="0"/>
        <w:bCs w:val="0"/>
        <w:sz w:val="20"/>
        <w:szCs w:val="20"/>
      </w:rPr>
    </w:lvl>
  </w:abstractNum>
  <w:abstractNum w:abstractNumId="8" w15:restartNumberingAfterBreak="0">
    <w:nsid w:val="0000000C"/>
    <w:multiLevelType w:val="singleLevel"/>
    <w:tmpl w:val="0000000C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95" w:hanging="360"/>
      </w:pPr>
      <w:rPr>
        <w:rFonts w:ascii="Verdana" w:eastAsia="Times New Roman" w:hAnsi="Verdana" w:cs="Times New Roman"/>
        <w:b w:val="0"/>
        <w:color w:val="auto"/>
        <w:spacing w:val="4"/>
        <w:sz w:val="20"/>
      </w:rPr>
    </w:lvl>
  </w:abstractNum>
  <w:abstractNum w:abstractNumId="9" w15:restartNumberingAfterBreak="0">
    <w:nsid w:val="0000000D"/>
    <w:multiLevelType w:val="singleLevel"/>
    <w:tmpl w:val="859C2EBE"/>
    <w:name w:val="WW8Num17"/>
    <w:lvl w:ilvl="0">
      <w:start w:val="1"/>
      <w:numFmt w:val="decimal"/>
      <w:lvlText w:val="%1."/>
      <w:lvlJc w:val="left"/>
      <w:pPr>
        <w:tabs>
          <w:tab w:val="num" w:pos="350"/>
        </w:tabs>
        <w:ind w:left="1070" w:hanging="360"/>
      </w:pPr>
      <w:rPr>
        <w:rFonts w:ascii="Arial" w:eastAsia="Verdana" w:hAnsi="Arial" w:cs="Arial" w:hint="default"/>
        <w:b w:val="0"/>
        <w:bCs w:val="0"/>
        <w:sz w:val="20"/>
        <w:szCs w:val="20"/>
      </w:rPr>
    </w:lvl>
  </w:abstractNum>
  <w:abstractNum w:abstractNumId="10" w15:restartNumberingAfterBreak="0">
    <w:nsid w:val="0000000E"/>
    <w:multiLevelType w:val="singleLevel"/>
    <w:tmpl w:val="B65449F0"/>
    <w:name w:val="WW8Num19"/>
    <w:lvl w:ilvl="0">
      <w:start w:val="1"/>
      <w:numFmt w:val="decimal"/>
      <w:lvlText w:val="%1)"/>
      <w:lvlJc w:val="left"/>
      <w:pPr>
        <w:tabs>
          <w:tab w:val="num" w:pos="1200"/>
        </w:tabs>
        <w:ind w:left="1920" w:hanging="360"/>
      </w:pPr>
      <w:rPr>
        <w:rFonts w:ascii="Arial" w:eastAsia="Times New Roman" w:hAnsi="Arial" w:cs="Arial" w:hint="default"/>
      </w:rPr>
    </w:lvl>
  </w:abstractNum>
  <w:abstractNum w:abstractNumId="11" w15:restartNumberingAfterBreak="0">
    <w:nsid w:val="0000000F"/>
    <w:multiLevelType w:val="multilevel"/>
    <w:tmpl w:val="F828D82C"/>
    <w:name w:val="WW8Num20"/>
    <w:lvl w:ilvl="0">
      <w:start w:val="8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Verdana" w:hAnsi="Verdana" w:cs="Verdana" w:hint="default"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hAnsi="Verdana" w:cs="Verdana" w:hint="default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hAnsi="Verdana" w:cs="Verdana" w:hint="default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hAnsi="Verdana" w:cs="Verdana" w:hint="default"/>
        <w:i w:val="0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hAnsi="Verdana" w:cs="Verdana" w:hint="default"/>
        <w:i w:val="0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hAnsi="Verdana" w:cs="Verdana" w:hint="default"/>
        <w:i w:val="0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hAnsi="Verdana" w:cs="Verdana" w:hint="default"/>
        <w:i w:val="0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hAnsi="Verdana" w:cs="Verdana" w:hint="default"/>
        <w:i w:val="0"/>
        <w:sz w:val="20"/>
        <w:szCs w:val="20"/>
      </w:rPr>
    </w:lvl>
  </w:abstractNum>
  <w:abstractNum w:abstractNumId="12" w15:restartNumberingAfterBreak="0">
    <w:nsid w:val="00000010"/>
    <w:multiLevelType w:val="singleLevel"/>
    <w:tmpl w:val="0B96EC3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720"/>
      </w:pPr>
      <w:rPr>
        <w:rFonts w:ascii="Verdana" w:hAnsi="Verdana" w:cs="Verdana" w:hint="default"/>
        <w:color w:val="auto"/>
        <w:sz w:val="20"/>
      </w:rPr>
    </w:lvl>
  </w:abstractNum>
  <w:abstractNum w:abstractNumId="13" w15:restartNumberingAfterBreak="0">
    <w:nsid w:val="00000011"/>
    <w:multiLevelType w:val="singleLevel"/>
    <w:tmpl w:val="00000011"/>
    <w:name w:val="WW8Num2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Verdana" w:cs="Verdana" w:hint="default"/>
        <w:b w:val="0"/>
      </w:rPr>
    </w:lvl>
  </w:abstractNum>
  <w:abstractNum w:abstractNumId="14" w15:restartNumberingAfterBreak="0">
    <w:nsid w:val="00000012"/>
    <w:multiLevelType w:val="singleLevel"/>
    <w:tmpl w:val="00000012"/>
    <w:name w:val="WW8Num2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Verdana" w:hint="default"/>
      </w:rPr>
    </w:lvl>
  </w:abstractNum>
  <w:abstractNum w:abstractNumId="15" w15:restartNumberingAfterBreak="0">
    <w:nsid w:val="00000013"/>
    <w:multiLevelType w:val="multilevel"/>
    <w:tmpl w:val="00000013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Verdana" w:hAnsi="Verdana" w:cs="Verdana" w:hint="default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Verdan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4"/>
    <w:multiLevelType w:val="singleLevel"/>
    <w:tmpl w:val="5AB66550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eastAsia="Verdana" w:hAnsi="Verdana" w:cs="Verdana" w:hint="default"/>
        <w:b/>
        <w:sz w:val="20"/>
      </w:rPr>
    </w:lvl>
  </w:abstractNum>
  <w:abstractNum w:abstractNumId="17" w15:restartNumberingAfterBreak="0">
    <w:nsid w:val="00000015"/>
    <w:multiLevelType w:val="multilevel"/>
    <w:tmpl w:val="2B48F04E"/>
    <w:name w:val="WW8Num26"/>
    <w:lvl w:ilvl="0">
      <w:start w:val="10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ascii="Verdana" w:eastAsia="Verdana" w:hAnsi="Verdana" w:cs="Verdana" w:hint="default"/>
        <w:bCs/>
        <w:i/>
        <w:sz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Arial" w:eastAsia="Verdana" w:hAnsi="Arial" w:cs="Arial" w:hint="default"/>
        <w:bCs/>
        <w:i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eastAsia="Verdana" w:hAnsi="Verdana" w:cs="Verdana" w:hint="default"/>
        <w:bCs/>
        <w:i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eastAsia="Verdana" w:hAnsi="Verdana" w:cs="Verdana" w:hint="default"/>
        <w:bCs/>
        <w:i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i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i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eastAsia="Verdana" w:hAnsi="Verdana" w:cs="Verdana" w:hint="default"/>
        <w:bCs/>
        <w:i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i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i/>
        <w:sz w:val="20"/>
      </w:rPr>
    </w:lvl>
  </w:abstractNum>
  <w:abstractNum w:abstractNumId="18" w15:restartNumberingAfterBreak="0">
    <w:nsid w:val="00000016"/>
    <w:multiLevelType w:val="singleLevel"/>
    <w:tmpl w:val="00000016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sz w:val="20"/>
      </w:rPr>
    </w:lvl>
  </w:abstractNum>
  <w:abstractNum w:abstractNumId="19" w15:restartNumberingAfterBreak="0">
    <w:nsid w:val="00000017"/>
    <w:multiLevelType w:val="multilevel"/>
    <w:tmpl w:val="59660FAE"/>
    <w:lvl w:ilvl="0">
      <w:start w:val="5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Verdana" w:eastAsia="Verdana" w:hAnsi="Verdana" w:cs="Verdana" w:hint="default"/>
        <w:bCs/>
        <w:sz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Arial" w:eastAsia="Verdana" w:hAnsi="Arial" w:cs="Arial" w:hint="default"/>
        <w:b w:val="0"/>
        <w:bCs/>
        <w:i w:val="0"/>
        <w:strike w:val="0"/>
        <w:dstrike w:val="0"/>
        <w:color w:val="auto"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eastAsia="Verdana" w:hAnsi="Verdana" w:cs="Verdana" w:hint="default"/>
        <w:bCs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eastAsia="Verdana" w:hAnsi="Verdana" w:cs="Verdana" w:hint="default"/>
        <w:bCs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eastAsia="Verdana" w:hAnsi="Verdana" w:cs="Verdana" w:hint="default"/>
        <w:bCs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sz w:val="20"/>
      </w:rPr>
    </w:lvl>
  </w:abstractNum>
  <w:abstractNum w:abstractNumId="20" w15:restartNumberingAfterBreak="0">
    <w:nsid w:val="00000018"/>
    <w:multiLevelType w:val="singleLevel"/>
    <w:tmpl w:val="00000018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bCs/>
        <w:sz w:val="20"/>
      </w:rPr>
    </w:lvl>
  </w:abstractNum>
  <w:abstractNum w:abstractNumId="21" w15:restartNumberingAfterBreak="0">
    <w:nsid w:val="00000019"/>
    <w:multiLevelType w:val="singleLevel"/>
    <w:tmpl w:val="0F2A31E4"/>
    <w:name w:val="WW8Num30"/>
    <w:lvl w:ilvl="0">
      <w:start w:val="1"/>
      <w:numFmt w:val="decimal"/>
      <w:lvlText w:val="%1)"/>
      <w:lvlJc w:val="left"/>
      <w:pPr>
        <w:tabs>
          <w:tab w:val="num" w:pos="350"/>
        </w:tabs>
        <w:ind w:left="1070" w:hanging="360"/>
      </w:pPr>
      <w:rPr>
        <w:rFonts w:ascii="Arial" w:hAnsi="Arial" w:cs="Arial" w:hint="default"/>
        <w:sz w:val="20"/>
        <w:szCs w:val="20"/>
      </w:rPr>
    </w:lvl>
  </w:abstractNum>
  <w:abstractNum w:abstractNumId="22" w15:restartNumberingAfterBreak="0">
    <w:nsid w:val="0000001A"/>
    <w:multiLevelType w:val="singleLevel"/>
    <w:tmpl w:val="0000001A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b/>
        <w:i w:val="0"/>
        <w:sz w:val="20"/>
        <w:szCs w:val="20"/>
      </w:rPr>
    </w:lvl>
  </w:abstractNum>
  <w:abstractNum w:abstractNumId="23" w15:restartNumberingAfterBreak="0">
    <w:nsid w:val="0000001B"/>
    <w:multiLevelType w:val="singleLevel"/>
    <w:tmpl w:val="0000001B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i w:val="0"/>
        <w:sz w:val="20"/>
        <w:szCs w:val="20"/>
      </w:rPr>
    </w:lvl>
  </w:abstractNum>
  <w:abstractNum w:abstractNumId="24" w15:restartNumberingAfterBreak="0">
    <w:nsid w:val="0000001C"/>
    <w:multiLevelType w:val="singleLevel"/>
    <w:tmpl w:val="F6860314"/>
    <w:name w:val="WW8Num33"/>
    <w:lvl w:ilvl="0">
      <w:start w:val="1"/>
      <w:numFmt w:val="decimal"/>
      <w:lvlText w:val="%1)"/>
      <w:lvlJc w:val="left"/>
      <w:pPr>
        <w:tabs>
          <w:tab w:val="num" w:pos="273"/>
        </w:tabs>
        <w:ind w:left="1353" w:hanging="360"/>
      </w:pPr>
      <w:rPr>
        <w:rFonts w:ascii="Arial" w:hAnsi="Arial" w:cs="Arial" w:hint="default"/>
        <w:sz w:val="20"/>
        <w:szCs w:val="20"/>
      </w:rPr>
    </w:lvl>
  </w:abstractNum>
  <w:abstractNum w:abstractNumId="25" w15:restartNumberingAfterBreak="0">
    <w:nsid w:val="0000001D"/>
    <w:multiLevelType w:val="singleLevel"/>
    <w:tmpl w:val="0000001D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Verdana" w:hint="default"/>
      </w:rPr>
    </w:lvl>
  </w:abstractNum>
  <w:abstractNum w:abstractNumId="26" w15:restartNumberingAfterBreak="0">
    <w:nsid w:val="0000001E"/>
    <w:multiLevelType w:val="multilevel"/>
    <w:tmpl w:val="B524CAB0"/>
    <w:name w:val="WW8Num35"/>
    <w:lvl w:ilvl="0">
      <w:start w:val="19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ascii="Verdana" w:hAnsi="Verdana" w:cs="Verdana" w:hint="default"/>
        <w:color w:val="auto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Verdana" w:hAnsi="Verdana" w:cs="Verdana" w:hint="default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hAnsi="Verdana" w:cs="Verdana" w:hint="default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hAnsi="Verdana" w:cs="Verdana" w:hint="default"/>
        <w:color w:val="auto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hAnsi="Verdana" w:cs="Verdana" w:hint="default"/>
        <w:color w:val="auto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hAnsi="Verdana" w:cs="Verdana" w:hint="default"/>
        <w:color w:val="auto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hAnsi="Verdana" w:cs="Verdana" w:hint="default"/>
        <w:color w:val="auto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hAnsi="Verdana" w:cs="Verdana" w:hint="default"/>
        <w:color w:val="auto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27" w15:restartNumberingAfterBreak="0">
    <w:nsid w:val="0000001F"/>
    <w:multiLevelType w:val="singleLevel"/>
    <w:tmpl w:val="0000001F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hint="default"/>
      </w:rPr>
    </w:lvl>
  </w:abstractNum>
  <w:abstractNum w:abstractNumId="28" w15:restartNumberingAfterBreak="0">
    <w:nsid w:val="00000020"/>
    <w:multiLevelType w:val="singleLevel"/>
    <w:tmpl w:val="C346E86A"/>
    <w:name w:val="WW8Num3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 w:hint="default"/>
        <w:sz w:val="20"/>
      </w:rPr>
    </w:lvl>
  </w:abstractNum>
  <w:abstractNum w:abstractNumId="29" w15:restartNumberingAfterBreak="0">
    <w:nsid w:val="00000021"/>
    <w:multiLevelType w:val="singleLevel"/>
    <w:tmpl w:val="00000021"/>
    <w:name w:val="WW8Num3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sz w:val="20"/>
      </w:rPr>
    </w:lvl>
  </w:abstractNum>
  <w:abstractNum w:abstractNumId="30" w15:restartNumberingAfterBreak="0">
    <w:nsid w:val="00000022"/>
    <w:multiLevelType w:val="singleLevel"/>
    <w:tmpl w:val="3C24AA38"/>
    <w:name w:val="WW8Num3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eastAsia="Verdana" w:hAnsi="Verdana" w:cs="Verdana" w:hint="default"/>
        <w:i w:val="0"/>
        <w:strike w:val="0"/>
        <w:color w:val="auto"/>
        <w:sz w:val="20"/>
        <w:szCs w:val="20"/>
      </w:rPr>
    </w:lvl>
  </w:abstractNum>
  <w:abstractNum w:abstractNumId="31" w15:restartNumberingAfterBreak="0">
    <w:nsid w:val="00000023"/>
    <w:multiLevelType w:val="singleLevel"/>
    <w:tmpl w:val="84B48016"/>
    <w:name w:val="WW8Num4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</w:abstractNum>
  <w:abstractNum w:abstractNumId="32" w15:restartNumberingAfterBreak="0">
    <w:nsid w:val="00000024"/>
    <w:multiLevelType w:val="multilevel"/>
    <w:tmpl w:val="A2BEDBC6"/>
    <w:name w:val="WW8Num132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hint="default"/>
        <w:b/>
        <w:color w:val="auto"/>
        <w:spacing w:val="4"/>
        <w:sz w:val="20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hAnsi="Verdana" w:cs="Verdana" w:hint="default"/>
        <w:b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hAnsi="Verdana" w:cs="Verdana" w:hint="default"/>
        <w:b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hAnsi="Verdana" w:cs="Verdana" w:hint="default"/>
        <w:b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hAnsi="Verdana" w:cs="Verdana" w:hint="default"/>
        <w:b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hAnsi="Verdana" w:cs="Verdana" w:hint="default"/>
        <w:b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hAnsi="Verdana" w:cs="Verdana" w:hint="default"/>
        <w:b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hAnsi="Verdana" w:cs="Verdana" w:hint="default"/>
        <w:b/>
        <w:sz w:val="20"/>
      </w:rPr>
    </w:lvl>
  </w:abstractNum>
  <w:abstractNum w:abstractNumId="33" w15:restartNumberingAfterBreak="0">
    <w:nsid w:val="00000029"/>
    <w:multiLevelType w:val="multilevel"/>
    <w:tmpl w:val="00000029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4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3D52431"/>
    <w:multiLevelType w:val="multilevel"/>
    <w:tmpl w:val="59660FAE"/>
    <w:name w:val="WW8Num1322"/>
    <w:lvl w:ilvl="0">
      <w:start w:val="5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Verdana" w:eastAsia="Verdana" w:hAnsi="Verdana" w:cs="Verdana" w:hint="default"/>
        <w:bCs/>
        <w:sz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Arial" w:eastAsia="Verdana" w:hAnsi="Arial" w:cs="Arial" w:hint="default"/>
        <w:b w:val="0"/>
        <w:bCs/>
        <w:i w:val="0"/>
        <w:strike w:val="0"/>
        <w:dstrike w:val="0"/>
        <w:color w:val="auto"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eastAsia="Verdana" w:hAnsi="Verdana" w:cs="Verdana" w:hint="default"/>
        <w:bCs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eastAsia="Verdana" w:hAnsi="Verdana" w:cs="Verdana" w:hint="default"/>
        <w:bCs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eastAsia="Verdana" w:hAnsi="Verdana" w:cs="Verdana" w:hint="default"/>
        <w:bCs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sz w:val="20"/>
      </w:rPr>
    </w:lvl>
  </w:abstractNum>
  <w:abstractNum w:abstractNumId="36" w15:restartNumberingAfterBreak="0">
    <w:nsid w:val="070171C3"/>
    <w:multiLevelType w:val="multilevel"/>
    <w:tmpl w:val="20920B64"/>
    <w:lvl w:ilvl="0">
      <w:start w:val="1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744" w:hanging="384"/>
      </w:pPr>
      <w:rPr>
        <w:rFonts w:eastAsia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Times New Roman" w:hint="default"/>
        <w:b/>
      </w:rPr>
    </w:lvl>
  </w:abstractNum>
  <w:abstractNum w:abstractNumId="37" w15:restartNumberingAfterBreak="0">
    <w:nsid w:val="090C383D"/>
    <w:multiLevelType w:val="hybridMultilevel"/>
    <w:tmpl w:val="7194C0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094A1BF7"/>
    <w:multiLevelType w:val="hybridMultilevel"/>
    <w:tmpl w:val="EBD83C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A0E59F4"/>
    <w:multiLevelType w:val="hybridMultilevel"/>
    <w:tmpl w:val="4F3865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0D720139"/>
    <w:multiLevelType w:val="hybridMultilevel"/>
    <w:tmpl w:val="C1926F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07C170F"/>
    <w:multiLevelType w:val="hybridMultilevel"/>
    <w:tmpl w:val="91C6C5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137363B9"/>
    <w:multiLevelType w:val="hybridMultilevel"/>
    <w:tmpl w:val="568C9EFE"/>
    <w:lvl w:ilvl="0" w:tplc="0415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 w15:restartNumberingAfterBreak="0">
    <w:nsid w:val="139608DC"/>
    <w:multiLevelType w:val="multilevel"/>
    <w:tmpl w:val="AB0425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Verdana" w:hAnsi="Arial" w:cs="Arial" w:hint="default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Times New Roman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16C1104F"/>
    <w:multiLevelType w:val="hybridMultilevel"/>
    <w:tmpl w:val="BAAABB3A"/>
    <w:lvl w:ilvl="0" w:tplc="20083F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176F32BE"/>
    <w:multiLevelType w:val="multilevel"/>
    <w:tmpl w:val="B8040B1C"/>
    <w:lvl w:ilvl="0">
      <w:start w:val="18"/>
      <w:numFmt w:val="decimal"/>
      <w:lvlText w:val="%1"/>
      <w:lvlJc w:val="left"/>
      <w:pPr>
        <w:ind w:left="468" w:hanging="46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6" w15:restartNumberingAfterBreak="0">
    <w:nsid w:val="183C7062"/>
    <w:multiLevelType w:val="hybridMultilevel"/>
    <w:tmpl w:val="3970FA98"/>
    <w:lvl w:ilvl="0" w:tplc="0060A36E">
      <w:start w:val="1"/>
      <w:numFmt w:val="lowerLetter"/>
      <w:lvlText w:val="%1)"/>
      <w:lvlJc w:val="left"/>
      <w:pPr>
        <w:ind w:left="1793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7" w15:restartNumberingAfterBreak="0">
    <w:nsid w:val="18A8080A"/>
    <w:multiLevelType w:val="hybridMultilevel"/>
    <w:tmpl w:val="F1C0D824"/>
    <w:lvl w:ilvl="0" w:tplc="0415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8" w15:restartNumberingAfterBreak="0">
    <w:nsid w:val="1C996215"/>
    <w:multiLevelType w:val="singleLevel"/>
    <w:tmpl w:val="62E205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9" w15:restartNumberingAfterBreak="0">
    <w:nsid w:val="1CED6EDD"/>
    <w:multiLevelType w:val="hybridMultilevel"/>
    <w:tmpl w:val="FA72703C"/>
    <w:lvl w:ilvl="0" w:tplc="168C3B50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DBE2656"/>
    <w:multiLevelType w:val="hybridMultilevel"/>
    <w:tmpl w:val="D6529F60"/>
    <w:lvl w:ilvl="0" w:tplc="0415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1" w15:restartNumberingAfterBreak="0">
    <w:nsid w:val="20E6545B"/>
    <w:multiLevelType w:val="hybridMultilevel"/>
    <w:tmpl w:val="9AD670D0"/>
    <w:lvl w:ilvl="0" w:tplc="7E248CD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115673F"/>
    <w:multiLevelType w:val="multilevel"/>
    <w:tmpl w:val="680AE158"/>
    <w:lvl w:ilvl="0">
      <w:start w:val="19"/>
      <w:numFmt w:val="decimal"/>
      <w:lvlText w:val="%1"/>
      <w:lvlJc w:val="left"/>
      <w:pPr>
        <w:ind w:left="468" w:hanging="46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3" w15:restartNumberingAfterBreak="0">
    <w:nsid w:val="21311683"/>
    <w:multiLevelType w:val="multilevel"/>
    <w:tmpl w:val="26086E22"/>
    <w:name w:val="WW8Num1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8" w:hanging="444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4" w15:restartNumberingAfterBreak="0">
    <w:nsid w:val="23D00CDB"/>
    <w:multiLevelType w:val="hybridMultilevel"/>
    <w:tmpl w:val="DCC02FD6"/>
    <w:name w:val="WW8Num32222222"/>
    <w:lvl w:ilvl="0" w:tplc="A4283380">
      <w:start w:val="1"/>
      <w:numFmt w:val="decimal"/>
      <w:lvlText w:val="%1."/>
      <w:lvlJc w:val="left"/>
      <w:rPr>
        <w:rFonts w:hint="default"/>
        <w:b w:val="0"/>
        <w:caps w:val="0"/>
        <w:strike w:val="0"/>
        <w:dstrike w:val="0"/>
        <w:vanish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252B280C"/>
    <w:multiLevelType w:val="hybridMultilevel"/>
    <w:tmpl w:val="D90C29E6"/>
    <w:lvl w:ilvl="0" w:tplc="DD1861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8A45D76"/>
    <w:multiLevelType w:val="hybridMultilevel"/>
    <w:tmpl w:val="9E5A7D7E"/>
    <w:lvl w:ilvl="0" w:tplc="8CFAD3CA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7" w15:restartNumberingAfterBreak="0">
    <w:nsid w:val="2A096612"/>
    <w:multiLevelType w:val="multilevel"/>
    <w:tmpl w:val="0980F20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>
      <w:start w:val="1"/>
      <w:numFmt w:val="decimal"/>
      <w:isLgl/>
      <w:lvlText w:val="%1.%2"/>
      <w:lvlJc w:val="left"/>
      <w:pPr>
        <w:ind w:left="728" w:hanging="444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8" w15:restartNumberingAfterBreak="0">
    <w:nsid w:val="2A250B63"/>
    <w:multiLevelType w:val="multilevel"/>
    <w:tmpl w:val="F8F2DDAA"/>
    <w:lvl w:ilvl="0">
      <w:start w:val="14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2D000DB2"/>
    <w:multiLevelType w:val="multilevel"/>
    <w:tmpl w:val="43661D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353E422C"/>
    <w:multiLevelType w:val="hybridMultilevel"/>
    <w:tmpl w:val="8D124C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17">
      <w:start w:val="1"/>
      <w:numFmt w:val="lowerLetter"/>
      <w:lvlText w:val="%4)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61" w15:restartNumberingAfterBreak="0">
    <w:nsid w:val="38F01BBD"/>
    <w:multiLevelType w:val="hybridMultilevel"/>
    <w:tmpl w:val="94A8741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2" w15:restartNumberingAfterBreak="0">
    <w:nsid w:val="3A981C69"/>
    <w:multiLevelType w:val="multilevel"/>
    <w:tmpl w:val="8C786456"/>
    <w:name w:val="WW8Num13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1154" w:hanging="444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3" w15:restartNumberingAfterBreak="0">
    <w:nsid w:val="3BDF0E6B"/>
    <w:multiLevelType w:val="hybridMultilevel"/>
    <w:tmpl w:val="BD68B824"/>
    <w:lvl w:ilvl="0" w:tplc="56042CD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4" w15:restartNumberingAfterBreak="0">
    <w:nsid w:val="3C9F6EE2"/>
    <w:multiLevelType w:val="hybridMultilevel"/>
    <w:tmpl w:val="3BE4FA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DA21E46"/>
    <w:multiLevelType w:val="hybridMultilevel"/>
    <w:tmpl w:val="4648BE9C"/>
    <w:lvl w:ilvl="0" w:tplc="2B081D74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6" w15:restartNumberingAfterBreak="0">
    <w:nsid w:val="3E335B77"/>
    <w:multiLevelType w:val="hybridMultilevel"/>
    <w:tmpl w:val="526EC6D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3E921DF4"/>
    <w:multiLevelType w:val="multilevel"/>
    <w:tmpl w:val="8EC6CE1C"/>
    <w:name w:val="WW8Num132"/>
    <w:lvl w:ilvl="0">
      <w:start w:val="1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8" w15:restartNumberingAfterBreak="0">
    <w:nsid w:val="3EE22213"/>
    <w:multiLevelType w:val="multilevel"/>
    <w:tmpl w:val="719C016E"/>
    <w:name w:val="WW8Num13"/>
    <w:lvl w:ilvl="0">
      <w:start w:val="15"/>
      <w:numFmt w:val="decimal"/>
      <w:lvlText w:val="%1."/>
      <w:lvlJc w:val="left"/>
      <w:pPr>
        <w:ind w:left="444" w:hanging="444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444" w:hanging="444"/>
      </w:pPr>
      <w:rPr>
        <w:rFonts w:ascii="Arial" w:hAnsi="Arial" w:cs="Arial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9" w15:restartNumberingAfterBreak="0">
    <w:nsid w:val="3F7F2227"/>
    <w:multiLevelType w:val="hybridMultilevel"/>
    <w:tmpl w:val="D3EA3E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402F071B"/>
    <w:multiLevelType w:val="hybridMultilevel"/>
    <w:tmpl w:val="CB5E7F6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42F56AC5"/>
    <w:multiLevelType w:val="multilevel"/>
    <w:tmpl w:val="2C6479B6"/>
    <w:name w:val="WW8Num13222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</w:rPr>
    </w:lvl>
  </w:abstractNum>
  <w:abstractNum w:abstractNumId="72" w15:restartNumberingAfterBreak="0">
    <w:nsid w:val="44DD067A"/>
    <w:multiLevelType w:val="hybridMultilevel"/>
    <w:tmpl w:val="0268A672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B300A242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3" w15:restartNumberingAfterBreak="0">
    <w:nsid w:val="44F53875"/>
    <w:multiLevelType w:val="hybridMultilevel"/>
    <w:tmpl w:val="224AFB02"/>
    <w:lvl w:ilvl="0" w:tplc="2F5C48E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4" w15:restartNumberingAfterBreak="0">
    <w:nsid w:val="494652D7"/>
    <w:multiLevelType w:val="multilevel"/>
    <w:tmpl w:val="C83AD442"/>
    <w:name w:val="WW8Num132222"/>
    <w:lvl w:ilvl="0">
      <w:start w:val="1"/>
      <w:numFmt w:val="decimal"/>
      <w:lvlText w:val="%1)"/>
      <w:lvlJc w:val="left"/>
      <w:pPr>
        <w:ind w:left="360" w:hanging="360"/>
      </w:pPr>
      <w:rPr>
        <w:rFonts w:ascii="Verdana" w:eastAsia="Times New Roman" w:hAnsi="Verdana" w:cs="Times New Roman" w:hint="default"/>
        <w:b w:val="0"/>
        <w:color w:val="auto"/>
        <w:spacing w:val="4"/>
        <w:sz w:val="2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</w:rPr>
    </w:lvl>
  </w:abstractNum>
  <w:abstractNum w:abstractNumId="75" w15:restartNumberingAfterBreak="0">
    <w:nsid w:val="51865A22"/>
    <w:multiLevelType w:val="hybridMultilevel"/>
    <w:tmpl w:val="E5F0ADFE"/>
    <w:lvl w:ilvl="0" w:tplc="61E87EE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6" w15:restartNumberingAfterBreak="0">
    <w:nsid w:val="53B33D14"/>
    <w:multiLevelType w:val="hybridMultilevel"/>
    <w:tmpl w:val="2760DA86"/>
    <w:lvl w:ilvl="0" w:tplc="EAC403F2">
      <w:start w:val="1"/>
      <w:numFmt w:val="decimal"/>
      <w:lvlText w:val="%1."/>
      <w:lvlJc w:val="left"/>
      <w:pPr>
        <w:ind w:left="25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77" w15:restartNumberingAfterBreak="0">
    <w:nsid w:val="56343ECD"/>
    <w:multiLevelType w:val="multilevel"/>
    <w:tmpl w:val="21181432"/>
    <w:name w:val="WW8Num13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78" w15:restartNumberingAfterBreak="0">
    <w:nsid w:val="60C11BAE"/>
    <w:multiLevelType w:val="hybridMultilevel"/>
    <w:tmpl w:val="239C59DC"/>
    <w:name w:val="WW8Num62"/>
    <w:lvl w:ilvl="0" w:tplc="8CFAD3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645674BA"/>
    <w:multiLevelType w:val="multilevel"/>
    <w:tmpl w:val="9B0209D0"/>
    <w:name w:val="WW8Num1322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hint="default"/>
        <w:b w:val="0"/>
        <w:color w:val="auto"/>
        <w:spacing w:val="4"/>
        <w:sz w:val="20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hAnsi="Verdana" w:cs="Verdana" w:hint="default"/>
        <w:b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hAnsi="Verdana" w:cs="Verdana" w:hint="default"/>
        <w:b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hAnsi="Verdana" w:cs="Verdana" w:hint="default"/>
        <w:b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hAnsi="Verdana" w:cs="Verdana" w:hint="default"/>
        <w:b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hAnsi="Verdana" w:cs="Verdana" w:hint="default"/>
        <w:b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hAnsi="Verdana" w:cs="Verdana" w:hint="default"/>
        <w:b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hAnsi="Verdana" w:cs="Verdana" w:hint="default"/>
        <w:b/>
        <w:sz w:val="20"/>
      </w:rPr>
    </w:lvl>
  </w:abstractNum>
  <w:abstractNum w:abstractNumId="80" w15:restartNumberingAfterBreak="0">
    <w:nsid w:val="68345F31"/>
    <w:multiLevelType w:val="multilevel"/>
    <w:tmpl w:val="95A2D1A4"/>
    <w:lvl w:ilvl="0">
      <w:start w:val="16"/>
      <w:numFmt w:val="decimal"/>
      <w:lvlText w:val="%1"/>
      <w:lvlJc w:val="left"/>
      <w:pPr>
        <w:ind w:left="384" w:hanging="384"/>
      </w:pPr>
      <w:rPr>
        <w:rFonts w:eastAsia="Verdana" w:hint="default"/>
        <w:b/>
      </w:rPr>
    </w:lvl>
    <w:lvl w:ilvl="1">
      <w:start w:val="1"/>
      <w:numFmt w:val="decimal"/>
      <w:lvlText w:val="%1.%2"/>
      <w:lvlJc w:val="left"/>
      <w:pPr>
        <w:ind w:left="526" w:hanging="384"/>
      </w:pPr>
      <w:rPr>
        <w:rFonts w:eastAsia="Verdana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Verdana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Verdana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Verdana"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Verdana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Verdana"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Verdana"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Verdana" w:hint="default"/>
        <w:b/>
      </w:rPr>
    </w:lvl>
  </w:abstractNum>
  <w:abstractNum w:abstractNumId="81" w15:restartNumberingAfterBreak="0">
    <w:nsid w:val="6A503C30"/>
    <w:multiLevelType w:val="hybridMultilevel"/>
    <w:tmpl w:val="BC44ED9E"/>
    <w:lvl w:ilvl="0" w:tplc="9048BF36">
      <w:start w:val="1"/>
      <w:numFmt w:val="decimal"/>
      <w:lvlText w:val="%1)"/>
      <w:lvlJc w:val="left"/>
      <w:pPr>
        <w:tabs>
          <w:tab w:val="num" w:pos="1113"/>
        </w:tabs>
        <w:ind w:left="1113" w:hanging="405"/>
      </w:pPr>
      <w:rPr>
        <w:rFonts w:hint="default"/>
      </w:rPr>
    </w:lvl>
    <w:lvl w:ilvl="1" w:tplc="6E74E29C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2" w15:restartNumberingAfterBreak="0">
    <w:nsid w:val="6EB86A86"/>
    <w:multiLevelType w:val="multilevel"/>
    <w:tmpl w:val="59660FAE"/>
    <w:lvl w:ilvl="0">
      <w:start w:val="5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Verdana" w:eastAsia="Verdana" w:hAnsi="Verdana" w:cs="Verdana" w:hint="default"/>
        <w:bCs/>
        <w:sz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Arial" w:eastAsia="Verdana" w:hAnsi="Arial" w:cs="Arial" w:hint="default"/>
        <w:b w:val="0"/>
        <w:bCs/>
        <w:i w:val="0"/>
        <w:strike w:val="0"/>
        <w:dstrike w:val="0"/>
        <w:color w:val="auto"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eastAsia="Verdana" w:hAnsi="Verdana" w:cs="Verdana" w:hint="default"/>
        <w:bCs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eastAsia="Verdana" w:hAnsi="Verdana" w:cs="Verdana" w:hint="default"/>
        <w:bCs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eastAsia="Verdana" w:hAnsi="Verdana" w:cs="Verdana" w:hint="default"/>
        <w:bCs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sz w:val="20"/>
      </w:rPr>
    </w:lvl>
  </w:abstractNum>
  <w:abstractNum w:abstractNumId="83" w15:restartNumberingAfterBreak="0">
    <w:nsid w:val="6F24169B"/>
    <w:multiLevelType w:val="multilevel"/>
    <w:tmpl w:val="FD00A1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1154" w:hanging="444"/>
      </w:pPr>
      <w:rPr>
        <w:rFonts w:ascii="Arial" w:hAnsi="Arial" w:cs="Arial"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4" w15:restartNumberingAfterBreak="0">
    <w:nsid w:val="709F5BC7"/>
    <w:multiLevelType w:val="hybridMultilevel"/>
    <w:tmpl w:val="83421DBA"/>
    <w:name w:val="WW8Num622"/>
    <w:lvl w:ilvl="0" w:tplc="47DE6D2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C70A3F7C">
      <w:start w:val="1"/>
      <w:numFmt w:val="decimal"/>
      <w:lvlText w:val="%3."/>
      <w:lvlJc w:val="left"/>
      <w:pPr>
        <w:tabs>
          <w:tab w:val="num" w:pos="2385"/>
        </w:tabs>
        <w:ind w:left="2385" w:hanging="405"/>
      </w:pPr>
      <w:rPr>
        <w:rFonts w:ascii="Arial" w:eastAsia="Times New Roman" w:hAnsi="Arial" w:cs="Arial" w:hint="default"/>
      </w:rPr>
    </w:lvl>
    <w:lvl w:ilvl="3" w:tplc="D01A2510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78133170"/>
    <w:multiLevelType w:val="multilevel"/>
    <w:tmpl w:val="18921A78"/>
    <w:lvl w:ilvl="0">
      <w:start w:val="1"/>
      <w:numFmt w:val="decimal"/>
      <w:lvlText w:val="%1)"/>
      <w:lvlJc w:val="left"/>
      <w:pPr>
        <w:ind w:left="1353" w:hanging="360"/>
      </w:pPr>
      <w:rPr>
        <w:rFonts w:ascii="Arial" w:eastAsia="Times New Roman" w:hAnsi="Arial" w:cs="Arial" w:hint="default"/>
        <w:b w:val="0"/>
        <w:color w:val="auto"/>
        <w:spacing w:val="4"/>
        <w:sz w:val="20"/>
      </w:rPr>
    </w:lvl>
    <w:lvl w:ilvl="1">
      <w:start w:val="1"/>
      <w:numFmt w:val="decimal"/>
      <w:lvlText w:val="%1.%2"/>
      <w:lvlJc w:val="left"/>
      <w:pPr>
        <w:ind w:left="1713" w:hanging="7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073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33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433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793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153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3153" w:hanging="2160"/>
      </w:pPr>
      <w:rPr>
        <w:rFonts w:hint="default"/>
        <w:b/>
      </w:rPr>
    </w:lvl>
  </w:abstractNum>
  <w:num w:numId="1" w16cid:durableId="2019117934">
    <w:abstractNumId w:val="0"/>
  </w:num>
  <w:num w:numId="2" w16cid:durableId="231620676">
    <w:abstractNumId w:val="4"/>
  </w:num>
  <w:num w:numId="3" w16cid:durableId="917791542">
    <w:abstractNumId w:val="6"/>
  </w:num>
  <w:num w:numId="4" w16cid:durableId="1567912097">
    <w:abstractNumId w:val="8"/>
  </w:num>
  <w:num w:numId="5" w16cid:durableId="418410473">
    <w:abstractNumId w:val="9"/>
  </w:num>
  <w:num w:numId="6" w16cid:durableId="81070320">
    <w:abstractNumId w:val="10"/>
  </w:num>
  <w:num w:numId="7" w16cid:durableId="427196405">
    <w:abstractNumId w:val="11"/>
  </w:num>
  <w:num w:numId="8" w16cid:durableId="1020275752">
    <w:abstractNumId w:val="19"/>
  </w:num>
  <w:num w:numId="9" w16cid:durableId="1201698392">
    <w:abstractNumId w:val="21"/>
  </w:num>
  <w:num w:numId="10" w16cid:durableId="1341006406">
    <w:abstractNumId w:val="24"/>
  </w:num>
  <w:num w:numId="11" w16cid:durableId="397166834">
    <w:abstractNumId w:val="31"/>
  </w:num>
  <w:num w:numId="12" w16cid:durableId="1067998696">
    <w:abstractNumId w:val="40"/>
  </w:num>
  <w:num w:numId="13" w16cid:durableId="1533298826">
    <w:abstractNumId w:val="71"/>
  </w:num>
  <w:num w:numId="14" w16cid:durableId="212278355">
    <w:abstractNumId w:val="46"/>
  </w:num>
  <w:num w:numId="15" w16cid:durableId="1512909982">
    <w:abstractNumId w:val="47"/>
  </w:num>
  <w:num w:numId="16" w16cid:durableId="1732188859">
    <w:abstractNumId w:val="50"/>
  </w:num>
  <w:num w:numId="17" w16cid:durableId="454444909">
    <w:abstractNumId w:val="42"/>
  </w:num>
  <w:num w:numId="18" w16cid:durableId="1799639730">
    <w:abstractNumId w:val="64"/>
  </w:num>
  <w:num w:numId="19" w16cid:durableId="817112987">
    <w:abstractNumId w:val="62"/>
  </w:num>
  <w:num w:numId="20" w16cid:durableId="784621522">
    <w:abstractNumId w:val="49"/>
  </w:num>
  <w:num w:numId="21" w16cid:durableId="952974953">
    <w:abstractNumId w:val="56"/>
  </w:num>
  <w:num w:numId="22" w16cid:durableId="80489336">
    <w:abstractNumId w:val="36"/>
  </w:num>
  <w:num w:numId="23" w16cid:durableId="1388139909">
    <w:abstractNumId w:val="80"/>
  </w:num>
  <w:num w:numId="24" w16cid:durableId="640041054">
    <w:abstractNumId w:val="57"/>
  </w:num>
  <w:num w:numId="25" w16cid:durableId="101001279">
    <w:abstractNumId w:val="58"/>
  </w:num>
  <w:num w:numId="26" w16cid:durableId="750203305">
    <w:abstractNumId w:val="45"/>
  </w:num>
  <w:num w:numId="27" w16cid:durableId="1833331138">
    <w:abstractNumId w:val="85"/>
  </w:num>
  <w:num w:numId="28" w16cid:durableId="385564569">
    <w:abstractNumId w:val="73"/>
  </w:num>
  <w:num w:numId="29" w16cid:durableId="205068101">
    <w:abstractNumId w:val="52"/>
  </w:num>
  <w:num w:numId="30" w16cid:durableId="1561553793">
    <w:abstractNumId w:val="37"/>
  </w:num>
  <w:num w:numId="31" w16cid:durableId="30811896">
    <w:abstractNumId w:val="82"/>
  </w:num>
  <w:num w:numId="32" w16cid:durableId="627205427">
    <w:abstractNumId w:val="83"/>
  </w:num>
  <w:num w:numId="33" w16cid:durableId="729957538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886531456">
    <w:abstractNumId w:val="43"/>
  </w:num>
  <w:num w:numId="35" w16cid:durableId="967053647">
    <w:abstractNumId w:val="59"/>
  </w:num>
  <w:num w:numId="36" w16cid:durableId="1003241053">
    <w:abstractNumId w:val="61"/>
  </w:num>
  <w:num w:numId="37" w16cid:durableId="972831922">
    <w:abstractNumId w:val="41"/>
  </w:num>
  <w:num w:numId="38" w16cid:durableId="1218276616">
    <w:abstractNumId w:val="55"/>
  </w:num>
  <w:num w:numId="39" w16cid:durableId="617221979">
    <w:abstractNumId w:val="39"/>
  </w:num>
  <w:num w:numId="40" w16cid:durableId="1063329958">
    <w:abstractNumId w:val="72"/>
  </w:num>
  <w:num w:numId="41" w16cid:durableId="643005936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557396446">
    <w:abstractNumId w:val="70"/>
  </w:num>
  <w:num w:numId="43" w16cid:durableId="1219434400">
    <w:abstractNumId w:val="48"/>
    <w:lvlOverride w:ilvl="0">
      <w:startOverride w:val="1"/>
    </w:lvlOverride>
  </w:num>
  <w:num w:numId="44" w16cid:durableId="51513442">
    <w:abstractNumId w:val="8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003047898">
    <w:abstractNumId w:val="43"/>
  </w:num>
  <w:num w:numId="46" w16cid:durableId="979770238">
    <w:abstractNumId w:val="84"/>
  </w:num>
  <w:num w:numId="47" w16cid:durableId="1473210670">
    <w:abstractNumId w:val="63"/>
  </w:num>
  <w:num w:numId="48" w16cid:durableId="1223445321">
    <w:abstractNumId w:val="60"/>
  </w:num>
  <w:num w:numId="49" w16cid:durableId="1677079340">
    <w:abstractNumId w:val="66"/>
  </w:num>
  <w:num w:numId="50" w16cid:durableId="1517386507">
    <w:abstractNumId w:val="76"/>
  </w:num>
  <w:num w:numId="51" w16cid:durableId="970403020">
    <w:abstractNumId w:val="65"/>
  </w:num>
  <w:num w:numId="52" w16cid:durableId="1293561745">
    <w:abstractNumId w:val="75"/>
  </w:num>
  <w:num w:numId="53" w16cid:durableId="363941955">
    <w:abstractNumId w:val="33"/>
  </w:num>
  <w:num w:numId="54" w16cid:durableId="1333292272">
    <w:abstractNumId w:val="44"/>
  </w:num>
  <w:num w:numId="55" w16cid:durableId="230315445">
    <w:abstractNumId w:val="51"/>
  </w:num>
  <w:num w:numId="56" w16cid:durableId="1498031631">
    <w:abstractNumId w:val="34"/>
  </w:num>
  <w:num w:numId="57" w16cid:durableId="1111365660">
    <w:abstractNumId w:val="38"/>
  </w:num>
  <w:num w:numId="58" w16cid:durableId="81811135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302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6F1F"/>
    <w:rsid w:val="00032381"/>
    <w:rsid w:val="00034AF3"/>
    <w:rsid w:val="00047F36"/>
    <w:rsid w:val="00063980"/>
    <w:rsid w:val="00066F1F"/>
    <w:rsid w:val="00082E78"/>
    <w:rsid w:val="00091F95"/>
    <w:rsid w:val="000A7528"/>
    <w:rsid w:val="000B19E1"/>
    <w:rsid w:val="000B1A03"/>
    <w:rsid w:val="000B3965"/>
    <w:rsid w:val="000D3E5A"/>
    <w:rsid w:val="000D6018"/>
    <w:rsid w:val="000F22B1"/>
    <w:rsid w:val="00113213"/>
    <w:rsid w:val="001132BE"/>
    <w:rsid w:val="00123947"/>
    <w:rsid w:val="00133855"/>
    <w:rsid w:val="001345B6"/>
    <w:rsid w:val="00146296"/>
    <w:rsid w:val="001465CB"/>
    <w:rsid w:val="00186E00"/>
    <w:rsid w:val="00194916"/>
    <w:rsid w:val="001962EC"/>
    <w:rsid w:val="001B41CA"/>
    <w:rsid w:val="001C1D28"/>
    <w:rsid w:val="001F2E69"/>
    <w:rsid w:val="00205D88"/>
    <w:rsid w:val="002331CE"/>
    <w:rsid w:val="00251150"/>
    <w:rsid w:val="00263653"/>
    <w:rsid w:val="0027090E"/>
    <w:rsid w:val="002741FD"/>
    <w:rsid w:val="00287B41"/>
    <w:rsid w:val="00290BE1"/>
    <w:rsid w:val="002978DC"/>
    <w:rsid w:val="002A08C1"/>
    <w:rsid w:val="002A1D6D"/>
    <w:rsid w:val="002A5E6F"/>
    <w:rsid w:val="002B30D4"/>
    <w:rsid w:val="002C6300"/>
    <w:rsid w:val="002C6BC1"/>
    <w:rsid w:val="002C76FA"/>
    <w:rsid w:val="002D5790"/>
    <w:rsid w:val="002D7860"/>
    <w:rsid w:val="002F4F07"/>
    <w:rsid w:val="002F5278"/>
    <w:rsid w:val="00313F2B"/>
    <w:rsid w:val="0031417B"/>
    <w:rsid w:val="00314FC3"/>
    <w:rsid w:val="0032328D"/>
    <w:rsid w:val="0033025D"/>
    <w:rsid w:val="00335577"/>
    <w:rsid w:val="0034091D"/>
    <w:rsid w:val="00347189"/>
    <w:rsid w:val="00347506"/>
    <w:rsid w:val="00351F32"/>
    <w:rsid w:val="00372E4E"/>
    <w:rsid w:val="00396E51"/>
    <w:rsid w:val="003A0619"/>
    <w:rsid w:val="003A359E"/>
    <w:rsid w:val="003A4731"/>
    <w:rsid w:val="003B0F55"/>
    <w:rsid w:val="003B5AD3"/>
    <w:rsid w:val="003C2756"/>
    <w:rsid w:val="003D5CF1"/>
    <w:rsid w:val="003D76A4"/>
    <w:rsid w:val="003E2387"/>
    <w:rsid w:val="003E3B46"/>
    <w:rsid w:val="003F3619"/>
    <w:rsid w:val="004168A1"/>
    <w:rsid w:val="00420E7B"/>
    <w:rsid w:val="00420ECC"/>
    <w:rsid w:val="0042457A"/>
    <w:rsid w:val="00424AF1"/>
    <w:rsid w:val="0042544D"/>
    <w:rsid w:val="00433502"/>
    <w:rsid w:val="004358A9"/>
    <w:rsid w:val="004375E5"/>
    <w:rsid w:val="00445012"/>
    <w:rsid w:val="004511EE"/>
    <w:rsid w:val="004617D7"/>
    <w:rsid w:val="00465015"/>
    <w:rsid w:val="0047659D"/>
    <w:rsid w:val="004856A2"/>
    <w:rsid w:val="00485B45"/>
    <w:rsid w:val="004A781B"/>
    <w:rsid w:val="004B0736"/>
    <w:rsid w:val="004B340F"/>
    <w:rsid w:val="004C2261"/>
    <w:rsid w:val="004C78E2"/>
    <w:rsid w:val="004D199D"/>
    <w:rsid w:val="004D3949"/>
    <w:rsid w:val="004E0DE1"/>
    <w:rsid w:val="004E62B0"/>
    <w:rsid w:val="004F7AF2"/>
    <w:rsid w:val="0050174B"/>
    <w:rsid w:val="005035CF"/>
    <w:rsid w:val="00521580"/>
    <w:rsid w:val="00534257"/>
    <w:rsid w:val="00541CC9"/>
    <w:rsid w:val="00545BB1"/>
    <w:rsid w:val="00552DB7"/>
    <w:rsid w:val="00560015"/>
    <w:rsid w:val="00570FAF"/>
    <w:rsid w:val="00572E1C"/>
    <w:rsid w:val="005761BC"/>
    <w:rsid w:val="005827A5"/>
    <w:rsid w:val="005B4117"/>
    <w:rsid w:val="005B52F3"/>
    <w:rsid w:val="005B59B0"/>
    <w:rsid w:val="005C731B"/>
    <w:rsid w:val="005F213B"/>
    <w:rsid w:val="005F2D9E"/>
    <w:rsid w:val="005F4643"/>
    <w:rsid w:val="005F6589"/>
    <w:rsid w:val="00601054"/>
    <w:rsid w:val="006045F0"/>
    <w:rsid w:val="00635553"/>
    <w:rsid w:val="00667E25"/>
    <w:rsid w:val="00680B6D"/>
    <w:rsid w:val="006951C6"/>
    <w:rsid w:val="006A3C35"/>
    <w:rsid w:val="006B00EB"/>
    <w:rsid w:val="006D37FA"/>
    <w:rsid w:val="006E2933"/>
    <w:rsid w:val="006E4D7B"/>
    <w:rsid w:val="006F4E83"/>
    <w:rsid w:val="006F6E82"/>
    <w:rsid w:val="007045C6"/>
    <w:rsid w:val="00704AEF"/>
    <w:rsid w:val="00714909"/>
    <w:rsid w:val="007245CA"/>
    <w:rsid w:val="007276ED"/>
    <w:rsid w:val="0073450B"/>
    <w:rsid w:val="007420B3"/>
    <w:rsid w:val="00744BAB"/>
    <w:rsid w:val="007561AA"/>
    <w:rsid w:val="00764A0A"/>
    <w:rsid w:val="00773101"/>
    <w:rsid w:val="0077710E"/>
    <w:rsid w:val="00792266"/>
    <w:rsid w:val="00793CA3"/>
    <w:rsid w:val="007A0F49"/>
    <w:rsid w:val="007B2934"/>
    <w:rsid w:val="007B5624"/>
    <w:rsid w:val="007B635F"/>
    <w:rsid w:val="007D2E0A"/>
    <w:rsid w:val="007D538A"/>
    <w:rsid w:val="007D771F"/>
    <w:rsid w:val="007E5B60"/>
    <w:rsid w:val="00803645"/>
    <w:rsid w:val="0080439D"/>
    <w:rsid w:val="00806E77"/>
    <w:rsid w:val="00817BE8"/>
    <w:rsid w:val="00832220"/>
    <w:rsid w:val="00834A62"/>
    <w:rsid w:val="008409E2"/>
    <w:rsid w:val="00841F57"/>
    <w:rsid w:val="00850230"/>
    <w:rsid w:val="00852C78"/>
    <w:rsid w:val="008646C9"/>
    <w:rsid w:val="00866E85"/>
    <w:rsid w:val="00866F9B"/>
    <w:rsid w:val="00870AA3"/>
    <w:rsid w:val="00874E99"/>
    <w:rsid w:val="00877967"/>
    <w:rsid w:val="00883E1E"/>
    <w:rsid w:val="008A1D80"/>
    <w:rsid w:val="008A26BF"/>
    <w:rsid w:val="008B3261"/>
    <w:rsid w:val="008B485F"/>
    <w:rsid w:val="008C39DF"/>
    <w:rsid w:val="008D1F5D"/>
    <w:rsid w:val="008E176A"/>
    <w:rsid w:val="00912990"/>
    <w:rsid w:val="00913343"/>
    <w:rsid w:val="0092796E"/>
    <w:rsid w:val="009337FF"/>
    <w:rsid w:val="00934214"/>
    <w:rsid w:val="00935EDF"/>
    <w:rsid w:val="00940194"/>
    <w:rsid w:val="009407D9"/>
    <w:rsid w:val="00940985"/>
    <w:rsid w:val="00942BEB"/>
    <w:rsid w:val="00943DF5"/>
    <w:rsid w:val="00962AC1"/>
    <w:rsid w:val="00970604"/>
    <w:rsid w:val="0099593C"/>
    <w:rsid w:val="009A7193"/>
    <w:rsid w:val="009B2C77"/>
    <w:rsid w:val="009B42F2"/>
    <w:rsid w:val="009B7BF7"/>
    <w:rsid w:val="009C094D"/>
    <w:rsid w:val="009C2515"/>
    <w:rsid w:val="009C5254"/>
    <w:rsid w:val="009C5C03"/>
    <w:rsid w:val="009C6A0F"/>
    <w:rsid w:val="009D127E"/>
    <w:rsid w:val="009D472F"/>
    <w:rsid w:val="009F5A8C"/>
    <w:rsid w:val="00A01451"/>
    <w:rsid w:val="00A079EF"/>
    <w:rsid w:val="00A26A3F"/>
    <w:rsid w:val="00A32C44"/>
    <w:rsid w:val="00A41EB7"/>
    <w:rsid w:val="00A43A82"/>
    <w:rsid w:val="00A46FEE"/>
    <w:rsid w:val="00A7348A"/>
    <w:rsid w:val="00A737AE"/>
    <w:rsid w:val="00A824B4"/>
    <w:rsid w:val="00A86168"/>
    <w:rsid w:val="00A86AD4"/>
    <w:rsid w:val="00A978E7"/>
    <w:rsid w:val="00AF0F2C"/>
    <w:rsid w:val="00AF28DE"/>
    <w:rsid w:val="00AF2985"/>
    <w:rsid w:val="00AF6E7A"/>
    <w:rsid w:val="00B034C8"/>
    <w:rsid w:val="00B07D5D"/>
    <w:rsid w:val="00B10C21"/>
    <w:rsid w:val="00B1245C"/>
    <w:rsid w:val="00B15384"/>
    <w:rsid w:val="00B42F1E"/>
    <w:rsid w:val="00B45416"/>
    <w:rsid w:val="00B45C2E"/>
    <w:rsid w:val="00B60131"/>
    <w:rsid w:val="00B6792A"/>
    <w:rsid w:val="00B86D84"/>
    <w:rsid w:val="00B95187"/>
    <w:rsid w:val="00BA3307"/>
    <w:rsid w:val="00BB74C2"/>
    <w:rsid w:val="00BC43BB"/>
    <w:rsid w:val="00BD0104"/>
    <w:rsid w:val="00BE6223"/>
    <w:rsid w:val="00BF3EF9"/>
    <w:rsid w:val="00BF457F"/>
    <w:rsid w:val="00BF4614"/>
    <w:rsid w:val="00C040CF"/>
    <w:rsid w:val="00C154D6"/>
    <w:rsid w:val="00C258B2"/>
    <w:rsid w:val="00C27437"/>
    <w:rsid w:val="00C27683"/>
    <w:rsid w:val="00C30635"/>
    <w:rsid w:val="00C3290E"/>
    <w:rsid w:val="00C343AD"/>
    <w:rsid w:val="00C35B26"/>
    <w:rsid w:val="00C44178"/>
    <w:rsid w:val="00C472D7"/>
    <w:rsid w:val="00C5026A"/>
    <w:rsid w:val="00C5583E"/>
    <w:rsid w:val="00C60DB4"/>
    <w:rsid w:val="00CB0D8A"/>
    <w:rsid w:val="00CC69DC"/>
    <w:rsid w:val="00CD464A"/>
    <w:rsid w:val="00CD6B55"/>
    <w:rsid w:val="00CE0E9B"/>
    <w:rsid w:val="00CE40C7"/>
    <w:rsid w:val="00CF0502"/>
    <w:rsid w:val="00CF6B55"/>
    <w:rsid w:val="00D0429D"/>
    <w:rsid w:val="00D21BE0"/>
    <w:rsid w:val="00D24157"/>
    <w:rsid w:val="00D26684"/>
    <w:rsid w:val="00D3542F"/>
    <w:rsid w:val="00D37119"/>
    <w:rsid w:val="00D40D50"/>
    <w:rsid w:val="00D434C8"/>
    <w:rsid w:val="00D43A1A"/>
    <w:rsid w:val="00D4790E"/>
    <w:rsid w:val="00D5179F"/>
    <w:rsid w:val="00D528FA"/>
    <w:rsid w:val="00D53020"/>
    <w:rsid w:val="00D63FC8"/>
    <w:rsid w:val="00D66007"/>
    <w:rsid w:val="00D836EA"/>
    <w:rsid w:val="00D866E9"/>
    <w:rsid w:val="00D87687"/>
    <w:rsid w:val="00D913DF"/>
    <w:rsid w:val="00DA7644"/>
    <w:rsid w:val="00DB6507"/>
    <w:rsid w:val="00E0007C"/>
    <w:rsid w:val="00E040EC"/>
    <w:rsid w:val="00E07600"/>
    <w:rsid w:val="00E11350"/>
    <w:rsid w:val="00E219F2"/>
    <w:rsid w:val="00E26B2C"/>
    <w:rsid w:val="00E3542D"/>
    <w:rsid w:val="00E37EA8"/>
    <w:rsid w:val="00E45D0C"/>
    <w:rsid w:val="00E46B6B"/>
    <w:rsid w:val="00E53F1A"/>
    <w:rsid w:val="00E60013"/>
    <w:rsid w:val="00E7187E"/>
    <w:rsid w:val="00E77898"/>
    <w:rsid w:val="00E90650"/>
    <w:rsid w:val="00E938FC"/>
    <w:rsid w:val="00EB5260"/>
    <w:rsid w:val="00EC192B"/>
    <w:rsid w:val="00ED220C"/>
    <w:rsid w:val="00EE3670"/>
    <w:rsid w:val="00EE51C4"/>
    <w:rsid w:val="00EF1275"/>
    <w:rsid w:val="00F01D4D"/>
    <w:rsid w:val="00F04718"/>
    <w:rsid w:val="00F04B1F"/>
    <w:rsid w:val="00F05300"/>
    <w:rsid w:val="00F15086"/>
    <w:rsid w:val="00F1587B"/>
    <w:rsid w:val="00F5299F"/>
    <w:rsid w:val="00F52BEE"/>
    <w:rsid w:val="00F763E3"/>
    <w:rsid w:val="00F97EFE"/>
    <w:rsid w:val="00FA498F"/>
    <w:rsid w:val="00FC06F2"/>
    <w:rsid w:val="00FC163D"/>
    <w:rsid w:val="00FC339F"/>
    <w:rsid w:val="00FD36CA"/>
    <w:rsid w:val="00FE308B"/>
    <w:rsid w:val="00FF0C76"/>
    <w:rsid w:val="00FF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2571D54"/>
  <w15:chartTrackingRefBased/>
  <w15:docId w15:val="{E91999B7-C689-4428-8ACB-E4DBB2A2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7FF"/>
    <w:pPr>
      <w:suppressAutoHyphens/>
    </w:pPr>
    <w:rPr>
      <w:rFonts w:cs="Verdana"/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jc w:val="both"/>
      <w:outlineLvl w:val="0"/>
    </w:pPr>
    <w:rPr>
      <w:b/>
      <w:sz w:val="25"/>
    </w:rPr>
  </w:style>
  <w:style w:type="paragraph" w:styleId="Nagwek2">
    <w:name w:val="heading 2"/>
    <w:aliases w:val=" Znak18"/>
    <w:basedOn w:val="Normalny"/>
    <w:next w:val="Normalny"/>
    <w:qFormat/>
    <w:pPr>
      <w:keepNext/>
      <w:jc w:val="both"/>
      <w:outlineLvl w:val="1"/>
    </w:pPr>
    <w:rPr>
      <w:szCs w:val="20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qFormat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qFormat/>
    <w:pPr>
      <w:keepNext/>
      <w:snapToGrid w:val="0"/>
      <w:jc w:val="center"/>
      <w:outlineLvl w:val="4"/>
    </w:pPr>
    <w:rPr>
      <w:rFonts w:cs="StarSymbol"/>
      <w:i/>
      <w:iCs/>
      <w:sz w:val="20"/>
      <w:szCs w:val="20"/>
    </w:rPr>
  </w:style>
  <w:style w:type="paragraph" w:styleId="Nagwek6">
    <w:name w:val="heading 6"/>
    <w:basedOn w:val="Normalny"/>
    <w:next w:val="Normalny"/>
    <w:qFormat/>
    <w:pPr>
      <w:spacing w:before="120"/>
      <w:jc w:val="center"/>
      <w:outlineLvl w:val="5"/>
    </w:pPr>
    <w:rPr>
      <w:rFonts w:ascii="Arial" w:hAnsi="Arial" w:cs="StarSymbol"/>
      <w:b/>
      <w:szCs w:val="20"/>
    </w:rPr>
  </w:style>
  <w:style w:type="paragraph" w:styleId="Nagwek7">
    <w:name w:val="heading 7"/>
    <w:basedOn w:val="Normalny"/>
    <w:next w:val="Normalny"/>
    <w:qFormat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jc w:val="right"/>
      <w:outlineLvl w:val="7"/>
    </w:pPr>
    <w:rPr>
      <w:rFonts w:ascii="Arial" w:hAnsi="Arial" w:cs="StarSymbol"/>
      <w:szCs w:val="20"/>
    </w:rPr>
  </w:style>
  <w:style w:type="paragraph" w:styleId="Nagwek9">
    <w:name w:val="heading 9"/>
    <w:basedOn w:val="Normalny"/>
    <w:next w:val="Normalny"/>
    <w:qFormat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cs="Verdana"/>
    </w:rPr>
  </w:style>
  <w:style w:type="character" w:customStyle="1" w:styleId="WW8Num2z0">
    <w:name w:val="WW8Num2z0"/>
    <w:rPr>
      <w:rFonts w:cs="Verdana"/>
    </w:rPr>
  </w:style>
  <w:style w:type="character" w:customStyle="1" w:styleId="WW8Num3z0">
    <w:name w:val="WW8Num3z0"/>
    <w:rPr>
      <w:rFonts w:ascii="Verdana" w:hAnsi="Verdana" w:cs="Times New Roman"/>
      <w:b/>
      <w:i w:val="0"/>
      <w:spacing w:val="4"/>
      <w:sz w:val="20"/>
      <w:szCs w:val="20"/>
    </w:rPr>
  </w:style>
  <w:style w:type="character" w:customStyle="1" w:styleId="WW8Num4z0">
    <w:name w:val="WW8Num4z0"/>
    <w:rPr>
      <w:rFonts w:ascii="Verdana" w:eastAsia="Verdana" w:hAnsi="Verdana" w:cs="Times New Roman"/>
      <w:b/>
      <w:bCs/>
      <w:spacing w:val="4"/>
      <w:sz w:val="20"/>
      <w:szCs w:val="20"/>
    </w:rPr>
  </w:style>
  <w:style w:type="character" w:customStyle="1" w:styleId="WW8Num4z1">
    <w:name w:val="WW8Num4z1"/>
    <w:rPr>
      <w:rFonts w:ascii="Verdana" w:eastAsia="Verdana" w:hAnsi="Verdana" w:cs="Times New Roman"/>
      <w:b/>
      <w:bCs/>
      <w:color w:val="auto"/>
      <w:spacing w:val="4"/>
      <w:sz w:val="20"/>
      <w:szCs w:val="20"/>
    </w:rPr>
  </w:style>
  <w:style w:type="character" w:customStyle="1" w:styleId="WW8Num5z0">
    <w:name w:val="WW8Num5z0"/>
    <w:rPr>
      <w:rFonts w:ascii="Verdana" w:eastAsia="Verdana" w:hAnsi="Verdana" w:cs="Times New Roman"/>
      <w:b w:val="0"/>
      <w:bCs w:val="0"/>
      <w:sz w:val="20"/>
      <w:szCs w:val="20"/>
    </w:rPr>
  </w:style>
  <w:style w:type="character" w:customStyle="1" w:styleId="WW8Num6z0">
    <w:name w:val="WW8Num6z0"/>
    <w:rPr>
      <w:rFonts w:ascii="Verdana" w:eastAsia="Verdana" w:hAnsi="Verdana" w:cs="Verdana"/>
      <w:b/>
      <w:bCs/>
      <w:spacing w:val="2"/>
      <w:sz w:val="20"/>
      <w:szCs w:val="20"/>
    </w:rPr>
  </w:style>
  <w:style w:type="character" w:customStyle="1" w:styleId="WW8Num7z0">
    <w:name w:val="WW8Num7z0"/>
    <w:rPr>
      <w:rFonts w:ascii="Verdana" w:eastAsia="Verdana" w:hAnsi="Verdana" w:cs="Times New Roman"/>
      <w:b w:val="0"/>
      <w:bCs w:val="0"/>
      <w:sz w:val="20"/>
      <w:szCs w:val="20"/>
      <w:lang w:eastAsia="pl-PL"/>
    </w:rPr>
  </w:style>
  <w:style w:type="character" w:customStyle="1" w:styleId="WW8Num8z0">
    <w:name w:val="WW8Num8z0"/>
    <w:rPr>
      <w:rFonts w:cs="Verdana"/>
      <w:b/>
    </w:rPr>
  </w:style>
  <w:style w:type="character" w:customStyle="1" w:styleId="WW8Num9z0">
    <w:name w:val="WW8Num9z0"/>
    <w:rPr>
      <w:rFonts w:ascii="Verdana" w:hAnsi="Verdana" w:cs="Times New Roman"/>
      <w:sz w:val="20"/>
    </w:rPr>
  </w:style>
  <w:style w:type="character" w:customStyle="1" w:styleId="WW8Num9z2">
    <w:name w:val="WW8Num9z2"/>
    <w:rPr>
      <w:rFonts w:cs="Times New Roman"/>
      <w:b w:val="0"/>
      <w:i w:val="0"/>
    </w:rPr>
  </w:style>
  <w:style w:type="character" w:customStyle="1" w:styleId="WW8Num10z0">
    <w:name w:val="WW8Num10z0"/>
    <w:rPr>
      <w:rFonts w:ascii="Verdana" w:eastAsia="Times New Roman" w:hAnsi="Verdana" w:cs="Times New Roman"/>
      <w:b w:val="0"/>
      <w:spacing w:val="4"/>
      <w:sz w:val="20"/>
    </w:rPr>
  </w:style>
  <w:style w:type="character" w:customStyle="1" w:styleId="WW8Num11z0">
    <w:name w:val="WW8Num11z0"/>
    <w:rPr>
      <w:rFonts w:cs="Times New Roman"/>
      <w:b w:val="0"/>
    </w:rPr>
  </w:style>
  <w:style w:type="character" w:customStyle="1" w:styleId="WW8Num12z0">
    <w:name w:val="WW8Num12z0"/>
    <w:rPr>
      <w:rFonts w:ascii="Verdana" w:eastAsia="Verdana" w:hAnsi="Verdana" w:cs="Times New Roman"/>
      <w:b w:val="0"/>
      <w:bCs w:val="0"/>
      <w:sz w:val="20"/>
      <w:szCs w:val="20"/>
    </w:rPr>
  </w:style>
  <w:style w:type="character" w:customStyle="1" w:styleId="WW8Num13z0">
    <w:name w:val="WW8Num13z0"/>
    <w:rPr>
      <w:rFonts w:ascii="Verdana" w:eastAsia="Times New Roman" w:hAnsi="Verdana" w:cs="Times New Roman"/>
      <w:b w:val="0"/>
      <w:color w:val="auto"/>
      <w:spacing w:val="4"/>
      <w:sz w:val="20"/>
    </w:rPr>
  </w:style>
  <w:style w:type="character" w:customStyle="1" w:styleId="WW8Num14z0">
    <w:name w:val="WW8Num14z0"/>
    <w:rPr>
      <w:rFonts w:ascii="Symbol" w:hAnsi="Symbol" w:cs="Times New Roman"/>
      <w:b w:val="0"/>
      <w:sz w:val="20"/>
      <w:lang w:val="pl-PL"/>
    </w:rPr>
  </w:style>
  <w:style w:type="character" w:customStyle="1" w:styleId="WW8Num14z1">
    <w:name w:val="WW8Num14z1"/>
    <w:rPr>
      <w:rFonts w:ascii="OpenSymbol" w:hAnsi="OpenSymbol" w:cs="Times New Roman"/>
      <w:b w:val="0"/>
    </w:rPr>
  </w:style>
  <w:style w:type="character" w:customStyle="1" w:styleId="WW8Num15z0">
    <w:name w:val="WW8Num15z0"/>
    <w:rPr>
      <w:rFonts w:ascii="Symbol" w:hAnsi="Symbol" w:cs="Times New Roman"/>
      <w:b w:val="0"/>
      <w:color w:val="000000"/>
      <w:sz w:val="20"/>
      <w:lang w:val="pl-PL"/>
    </w:rPr>
  </w:style>
  <w:style w:type="character" w:customStyle="1" w:styleId="WW8Num15z1">
    <w:name w:val="WW8Num15z1"/>
    <w:rPr>
      <w:rFonts w:ascii="OpenSymbol" w:hAnsi="OpenSymbol" w:cs="OpenSymbol"/>
    </w:rPr>
  </w:style>
  <w:style w:type="character" w:customStyle="1" w:styleId="WW8Num16z0">
    <w:name w:val="WW8Num16z0"/>
    <w:rPr>
      <w:rFonts w:ascii="Symbol" w:hAnsi="Symbol" w:cs="Times New Roman"/>
      <w:sz w:val="20"/>
      <w:szCs w:val="20"/>
    </w:rPr>
  </w:style>
  <w:style w:type="character" w:customStyle="1" w:styleId="WW8Num16z1">
    <w:name w:val="WW8Num16z1"/>
    <w:rPr>
      <w:rFonts w:ascii="OpenSymbol" w:hAnsi="OpenSymbol" w:cs="Times New Roman"/>
    </w:rPr>
  </w:style>
  <w:style w:type="character" w:customStyle="1" w:styleId="WW8Num17z0">
    <w:name w:val="WW8Num17z0"/>
    <w:rPr>
      <w:rFonts w:ascii="Verdana" w:eastAsia="Verdana" w:hAnsi="Verdana" w:cs="OpenSymbol"/>
      <w:b w:val="0"/>
      <w:bCs w:val="0"/>
      <w:sz w:val="20"/>
      <w:szCs w:val="20"/>
    </w:rPr>
  </w:style>
  <w:style w:type="character" w:customStyle="1" w:styleId="WW8Num18z0">
    <w:name w:val="WW8Num18z0"/>
    <w:rPr>
      <w:rFonts w:cs="Verdana"/>
    </w:rPr>
  </w:style>
  <w:style w:type="character" w:customStyle="1" w:styleId="WW8Num19z0">
    <w:name w:val="WW8Num19z0"/>
    <w:rPr>
      <w:rFonts w:ascii="Verdana" w:eastAsia="Times New Roman" w:hAnsi="Verdana" w:cs="Verdana"/>
    </w:rPr>
  </w:style>
  <w:style w:type="character" w:customStyle="1" w:styleId="WW8Num20z0">
    <w:name w:val="WW8Num20z0"/>
    <w:rPr>
      <w:rFonts w:ascii="Verdana" w:hAnsi="Verdana" w:cs="Verdana" w:hint="default"/>
      <w:i w:val="0"/>
      <w:sz w:val="20"/>
      <w:szCs w:val="20"/>
    </w:rPr>
  </w:style>
  <w:style w:type="character" w:customStyle="1" w:styleId="WW8Num21z0">
    <w:name w:val="WW8Num21z0"/>
    <w:rPr>
      <w:rFonts w:ascii="Verdana" w:hAnsi="Verdana" w:cs="Verdana" w:hint="default"/>
      <w:sz w:val="20"/>
    </w:rPr>
  </w:style>
  <w:style w:type="character" w:customStyle="1" w:styleId="WW8Num22z0">
    <w:name w:val="WW8Num22z0"/>
    <w:rPr>
      <w:rFonts w:eastAsia="Verdana" w:cs="Verdana" w:hint="default"/>
      <w:b w:val="0"/>
    </w:rPr>
  </w:style>
  <w:style w:type="character" w:customStyle="1" w:styleId="WW8Num23z0">
    <w:name w:val="WW8Num23z0"/>
    <w:rPr>
      <w:rFonts w:cs="Verdana" w:hint="default"/>
    </w:rPr>
  </w:style>
  <w:style w:type="character" w:customStyle="1" w:styleId="WW8Num24z0">
    <w:name w:val="WW8Num24z0"/>
    <w:rPr>
      <w:rFonts w:ascii="Verdana" w:hAnsi="Verdana" w:cs="Verdana" w:hint="default"/>
      <w:i w:val="0"/>
      <w:sz w:val="20"/>
      <w:szCs w:val="20"/>
    </w:rPr>
  </w:style>
  <w:style w:type="character" w:customStyle="1" w:styleId="WW8Num24z1">
    <w:name w:val="WW8Num24z1"/>
    <w:rPr>
      <w:rFonts w:cs="Verdana"/>
    </w:rPr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Verdana" w:eastAsia="Verdana" w:hAnsi="Verdana" w:cs="Verdana" w:hint="default"/>
      <w:b/>
      <w:sz w:val="20"/>
    </w:rPr>
  </w:style>
  <w:style w:type="character" w:customStyle="1" w:styleId="WW8Num26z0">
    <w:name w:val="WW8Num26z0"/>
    <w:rPr>
      <w:rFonts w:ascii="Verdana" w:eastAsia="Verdana" w:hAnsi="Verdana" w:cs="Verdana" w:hint="default"/>
      <w:bCs/>
      <w:i/>
      <w:sz w:val="20"/>
    </w:rPr>
  </w:style>
  <w:style w:type="character" w:customStyle="1" w:styleId="WW8Num27z0">
    <w:name w:val="WW8Num27z0"/>
    <w:rPr>
      <w:rFonts w:ascii="Verdana" w:hAnsi="Verdana" w:cs="Verdana" w:hint="default"/>
      <w:sz w:val="20"/>
    </w:rPr>
  </w:style>
  <w:style w:type="character" w:customStyle="1" w:styleId="WW8Num28z0">
    <w:name w:val="WW8Num28z0"/>
    <w:rPr>
      <w:rFonts w:ascii="Verdana" w:eastAsia="Verdana" w:hAnsi="Verdana" w:cs="Verdana" w:hint="default"/>
      <w:bCs/>
      <w:sz w:val="20"/>
    </w:rPr>
  </w:style>
  <w:style w:type="character" w:customStyle="1" w:styleId="WW8Num28z1">
    <w:name w:val="WW8Num28z1"/>
    <w:rPr>
      <w:rFonts w:ascii="Verdana" w:eastAsia="Verdana" w:hAnsi="Verdana" w:cs="Verdana" w:hint="default"/>
      <w:b/>
      <w:bCs/>
      <w:i w:val="0"/>
      <w:strike w:val="0"/>
      <w:dstrike w:val="0"/>
      <w:color w:val="auto"/>
      <w:sz w:val="20"/>
    </w:rPr>
  </w:style>
  <w:style w:type="character" w:customStyle="1" w:styleId="WW8Num29z0">
    <w:name w:val="WW8Num29z0"/>
    <w:rPr>
      <w:rFonts w:ascii="Verdana" w:hAnsi="Verdana" w:cs="Verdana" w:hint="default"/>
      <w:bCs/>
      <w:sz w:val="20"/>
    </w:rPr>
  </w:style>
  <w:style w:type="character" w:customStyle="1" w:styleId="WW8Num30z0">
    <w:name w:val="WW8Num30z0"/>
    <w:rPr>
      <w:rFonts w:ascii="Verdana" w:hAnsi="Verdana" w:cs="Verdana" w:hint="default"/>
      <w:sz w:val="20"/>
      <w:szCs w:val="20"/>
    </w:rPr>
  </w:style>
  <w:style w:type="character" w:customStyle="1" w:styleId="WW8Num31z0">
    <w:name w:val="WW8Num31z0"/>
    <w:rPr>
      <w:rFonts w:ascii="Verdana" w:hAnsi="Verdana" w:cs="Verdana" w:hint="default"/>
      <w:b/>
      <w:i w:val="0"/>
      <w:sz w:val="20"/>
      <w:szCs w:val="20"/>
    </w:rPr>
  </w:style>
  <w:style w:type="character" w:customStyle="1" w:styleId="WW8Num32z0">
    <w:name w:val="WW8Num32z0"/>
    <w:rPr>
      <w:rFonts w:ascii="Verdana" w:hAnsi="Verdana" w:cs="Verdana" w:hint="default"/>
      <w:i w:val="0"/>
      <w:sz w:val="20"/>
      <w:szCs w:val="20"/>
    </w:rPr>
  </w:style>
  <w:style w:type="character" w:customStyle="1" w:styleId="WW8Num33z0">
    <w:name w:val="WW8Num33z0"/>
    <w:rPr>
      <w:rFonts w:ascii="Verdana" w:hAnsi="Verdana" w:cs="Verdana" w:hint="default"/>
      <w:sz w:val="20"/>
      <w:szCs w:val="20"/>
    </w:rPr>
  </w:style>
  <w:style w:type="character" w:customStyle="1" w:styleId="WW8Num34z0">
    <w:name w:val="WW8Num34z0"/>
    <w:rPr>
      <w:rFonts w:cs="Verdana" w:hint="default"/>
    </w:rPr>
  </w:style>
  <w:style w:type="character" w:customStyle="1" w:styleId="WW8Num35z0">
    <w:name w:val="WW8Num35z0"/>
    <w:rPr>
      <w:rFonts w:ascii="Verdana" w:hAnsi="Verdana" w:cs="Verdana" w:hint="default"/>
      <w:color w:val="auto"/>
      <w:sz w:val="20"/>
      <w:szCs w:val="20"/>
    </w:rPr>
  </w:style>
  <w:style w:type="character" w:customStyle="1" w:styleId="WW8Num36z0">
    <w:name w:val="WW8Num36z0"/>
    <w:rPr>
      <w:rFonts w:hint="default"/>
    </w:rPr>
  </w:style>
  <w:style w:type="character" w:customStyle="1" w:styleId="WW8Num37z0">
    <w:name w:val="WW8Num37z0"/>
    <w:rPr>
      <w:rFonts w:ascii="Verdana" w:hAnsi="Verdana" w:cs="Verdana" w:hint="default"/>
      <w:sz w:val="20"/>
    </w:rPr>
  </w:style>
  <w:style w:type="character" w:customStyle="1" w:styleId="WW8Num38z0">
    <w:name w:val="WW8Num38z0"/>
    <w:rPr>
      <w:rFonts w:ascii="Verdana" w:hAnsi="Verdana" w:cs="Verdana" w:hint="default"/>
      <w:sz w:val="20"/>
    </w:rPr>
  </w:style>
  <w:style w:type="character" w:customStyle="1" w:styleId="WW8Num39z0">
    <w:name w:val="WW8Num39z0"/>
    <w:rPr>
      <w:rFonts w:ascii="Verdana" w:eastAsia="Verdana" w:hAnsi="Verdana" w:cs="Verdana" w:hint="default"/>
      <w:sz w:val="20"/>
      <w:szCs w:val="20"/>
    </w:rPr>
  </w:style>
  <w:style w:type="character" w:customStyle="1" w:styleId="WW8Num40z0">
    <w:name w:val="WW8Num40z0"/>
    <w:rPr>
      <w:rFonts w:ascii="Verdana" w:hAnsi="Verdana" w:cs="Verdana" w:hint="default"/>
      <w:sz w:val="20"/>
      <w:szCs w:val="20"/>
    </w:rPr>
  </w:style>
  <w:style w:type="character" w:customStyle="1" w:styleId="WW8Num41z0">
    <w:name w:val="WW8Num41z0"/>
    <w:rPr>
      <w:rFonts w:ascii="Verdana" w:eastAsia="Verdana" w:hAnsi="Verdana" w:cs="Verdana" w:hint="default"/>
      <w:sz w:val="20"/>
      <w:szCs w:val="20"/>
      <w:lang w:eastAsia="pl-PL"/>
    </w:rPr>
  </w:style>
  <w:style w:type="character" w:customStyle="1" w:styleId="WW8Num42z0">
    <w:name w:val="WW8Num42z0"/>
    <w:rPr>
      <w:rFonts w:ascii="Verdana" w:hAnsi="Verdana" w:cs="Verdana" w:hint="default"/>
      <w:b/>
      <w:sz w:val="20"/>
    </w:rPr>
  </w:style>
  <w:style w:type="character" w:customStyle="1" w:styleId="WW8Num43z0">
    <w:name w:val="WW8Num43z0"/>
    <w:rPr>
      <w:rFonts w:cs="Verdana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15z3">
    <w:name w:val="WW8Num15z3"/>
    <w:rPr>
      <w:rFonts w:ascii="Symbol" w:hAnsi="Symbol" w:cs="Times New Roman"/>
      <w:b w:val="0"/>
      <w:color w:val="000000"/>
      <w:sz w:val="20"/>
      <w:lang w:val="pl-PL"/>
    </w:rPr>
  </w:style>
  <w:style w:type="character" w:customStyle="1" w:styleId="WW8Num44z0">
    <w:name w:val="WW8Num44z0"/>
    <w:rPr>
      <w:rFonts w:ascii="Symbol" w:hAnsi="Symbol" w:cs="OpenSymbol"/>
    </w:rPr>
  </w:style>
  <w:style w:type="character" w:customStyle="1" w:styleId="WW8Num44z1">
    <w:name w:val="WW8Num44z1"/>
    <w:rPr>
      <w:rFonts w:ascii="OpenSymbol" w:hAnsi="OpenSymbol" w:cs="OpenSymbol"/>
    </w:rPr>
  </w:style>
  <w:style w:type="character" w:customStyle="1" w:styleId="WW8Num45z0">
    <w:name w:val="WW8Num45z0"/>
    <w:rPr>
      <w:rFonts w:ascii="Symbol" w:hAnsi="Symbol" w:cs="OpenSymbol"/>
    </w:rPr>
  </w:style>
  <w:style w:type="character" w:customStyle="1" w:styleId="WW8Num45z1">
    <w:name w:val="WW8Num45z1"/>
    <w:rPr>
      <w:rFonts w:ascii="OpenSymbol" w:hAnsi="OpenSymbol" w:cs="OpenSymbol"/>
    </w:rPr>
  </w:style>
  <w:style w:type="character" w:customStyle="1" w:styleId="WW8Num6z1">
    <w:name w:val="WW8Num6z1"/>
    <w:rPr>
      <w:rFonts w:ascii="Verdana" w:eastAsia="Verdana" w:hAnsi="Verdana" w:cs="Verdana"/>
      <w:sz w:val="20"/>
      <w:szCs w:val="20"/>
    </w:rPr>
  </w:style>
  <w:style w:type="character" w:customStyle="1" w:styleId="WW8Num10z2">
    <w:name w:val="WW8Num10z2"/>
    <w:rPr>
      <w:rFonts w:cs="Times New Roman"/>
      <w:b w:val="0"/>
      <w:i w:val="0"/>
    </w:rPr>
  </w:style>
  <w:style w:type="character" w:customStyle="1" w:styleId="WW8Num16z3">
    <w:name w:val="WW8Num16z3"/>
    <w:rPr>
      <w:rFonts w:ascii="Symbol" w:hAnsi="Symbol" w:cs="Times New Roman"/>
      <w:b w:val="0"/>
      <w:color w:val="000000"/>
      <w:sz w:val="20"/>
      <w:lang w:val="pl-PL"/>
    </w:rPr>
  </w:style>
  <w:style w:type="character" w:customStyle="1" w:styleId="WW8Num17z1">
    <w:name w:val="WW8Num17z1"/>
    <w:rPr>
      <w:rFonts w:ascii="OpenSymbol" w:hAnsi="OpenSymbol" w:cs="Times New Roman"/>
    </w:rPr>
  </w:style>
  <w:style w:type="character" w:customStyle="1" w:styleId="WW8Num25z1">
    <w:name w:val="WW8Num25z1"/>
    <w:rPr>
      <w:rFonts w:cs="Verdana"/>
    </w:rPr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9z1">
    <w:name w:val="WW8Num29z1"/>
    <w:rPr>
      <w:rFonts w:ascii="Verdana" w:eastAsia="Verdana" w:hAnsi="Verdana" w:cs="Verdana" w:hint="default"/>
      <w:b/>
      <w:bCs/>
      <w:i w:val="0"/>
      <w:strike w:val="0"/>
      <w:dstrike w:val="0"/>
      <w:color w:val="auto"/>
      <w:sz w:val="20"/>
    </w:rPr>
  </w:style>
  <w:style w:type="character" w:customStyle="1" w:styleId="WW8Num46z0">
    <w:name w:val="WW8Num46z0"/>
    <w:rPr>
      <w:rFonts w:ascii="Symbol" w:hAnsi="Symbol" w:cs="OpenSymbol"/>
    </w:rPr>
  </w:style>
  <w:style w:type="character" w:customStyle="1" w:styleId="WW8Num46z1">
    <w:name w:val="WW8Num46z1"/>
    <w:rPr>
      <w:rFonts w:ascii="OpenSymbol" w:hAnsi="OpenSymbol" w:cs="OpenSymbol"/>
    </w:rPr>
  </w:style>
  <w:style w:type="character" w:customStyle="1" w:styleId="Domylnaczcionkaakapitu3">
    <w:name w:val="Domyślna czcionka akapitu3"/>
  </w:style>
  <w:style w:type="character" w:customStyle="1" w:styleId="WW8Num2z1">
    <w:name w:val="WW8Num2z1"/>
    <w:rPr>
      <w:rFonts w:ascii="Courier New" w:hAnsi="Courier New" w:cs="Wingdings"/>
    </w:rPr>
  </w:style>
  <w:style w:type="character" w:customStyle="1" w:styleId="WW8Num2z2">
    <w:name w:val="WW8Num2z2"/>
    <w:rPr>
      <w:rFonts w:cs="Times New Roman"/>
    </w:rPr>
  </w:style>
  <w:style w:type="character" w:customStyle="1" w:styleId="WW8Num7z1">
    <w:name w:val="WW8Num7z1"/>
    <w:rPr>
      <w:rFonts w:ascii="Verdana" w:eastAsia="Verdana" w:hAnsi="Verdana" w:cs="Verdana"/>
      <w:sz w:val="20"/>
      <w:szCs w:val="20"/>
    </w:rPr>
  </w:style>
  <w:style w:type="character" w:customStyle="1" w:styleId="WW8Num12z1">
    <w:name w:val="WW8Num12z1"/>
    <w:rPr>
      <w:rFonts w:ascii="Verdana" w:eastAsia="Verdana" w:hAnsi="Verdana" w:cs="Times New Roman"/>
      <w:b w:val="0"/>
      <w:bCs w:val="0"/>
      <w:i w:val="0"/>
      <w:iCs w:val="0"/>
      <w:sz w:val="20"/>
      <w:szCs w:val="20"/>
    </w:rPr>
  </w:style>
  <w:style w:type="character" w:customStyle="1" w:styleId="WW8Num13z1">
    <w:name w:val="WW8Num13z1"/>
    <w:rPr>
      <w:rFonts w:cs="Times New Roman"/>
    </w:rPr>
  </w:style>
  <w:style w:type="character" w:customStyle="1" w:styleId="WW8Num15z2">
    <w:name w:val="WW8Num15z2"/>
    <w:rPr>
      <w:rFonts w:cs="Times New Roman"/>
      <w:b w:val="0"/>
      <w:i w:val="0"/>
    </w:rPr>
  </w:style>
  <w:style w:type="character" w:customStyle="1" w:styleId="WW8Num16z2">
    <w:name w:val="WW8Num16z2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1">
    <w:name w:val="WW8Num30z1"/>
    <w:rPr>
      <w:rFonts w:cs="Times New Roman"/>
    </w:rPr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1">
    <w:name w:val="WW8Num35z1"/>
    <w:rPr>
      <w:rFonts w:ascii="OpenSymbol" w:hAnsi="OpenSymbol" w:cs="Times New Roman"/>
      <w:b w:val="0"/>
    </w:rPr>
  </w:style>
  <w:style w:type="character" w:customStyle="1" w:styleId="WW8Num36z1">
    <w:name w:val="WW8Num36z1"/>
    <w:rPr>
      <w:rFonts w:ascii="OpenSymbol" w:hAnsi="OpenSymbol" w:cs="OpenSymbol"/>
    </w:rPr>
  </w:style>
  <w:style w:type="character" w:customStyle="1" w:styleId="WW8Num36z3">
    <w:name w:val="WW8Num36z3"/>
    <w:rPr>
      <w:rFonts w:ascii="Symbol" w:hAnsi="Symbol" w:cs="Times New Roman"/>
      <w:b w:val="0"/>
      <w:color w:val="000000"/>
      <w:sz w:val="20"/>
      <w:lang w:val="pl-PL"/>
    </w:rPr>
  </w:style>
  <w:style w:type="character" w:customStyle="1" w:styleId="WW8Num37z1">
    <w:name w:val="WW8Num37z1"/>
    <w:rPr>
      <w:rFonts w:ascii="OpenSymbol" w:hAnsi="OpenSymbol" w:cs="Times New Roman"/>
    </w:rPr>
  </w:style>
  <w:style w:type="character" w:customStyle="1" w:styleId="WW8Num38z1">
    <w:name w:val="WW8Num38z1"/>
    <w:rPr>
      <w:rFonts w:ascii="OpenSymbol" w:hAnsi="OpenSymbol" w:cs="OpenSymbol"/>
    </w:rPr>
  </w:style>
  <w:style w:type="character" w:customStyle="1" w:styleId="WW8Num39z1">
    <w:name w:val="WW8Num39z1"/>
    <w:rPr>
      <w:rFonts w:ascii="OpenSymbol" w:hAnsi="OpenSymbol" w:cs="OpenSymbol"/>
    </w:rPr>
  </w:style>
  <w:style w:type="character" w:customStyle="1" w:styleId="WW8Num40z1">
    <w:name w:val="WW8Num40z1"/>
    <w:rPr>
      <w:rFonts w:ascii="OpenSymbol" w:hAnsi="OpenSymbol" w:cs="OpenSymbol"/>
    </w:rPr>
  </w:style>
  <w:style w:type="character" w:customStyle="1" w:styleId="WW8Num41z1">
    <w:name w:val="WW8Num41z1"/>
    <w:rPr>
      <w:rFonts w:ascii="Verdana" w:eastAsia="Verdana" w:hAnsi="Verdana" w:cs="OpenSymbol"/>
      <w:b w:val="0"/>
      <w:bCs w:val="0"/>
      <w:sz w:val="20"/>
      <w:szCs w:val="20"/>
    </w:rPr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Verdana" w:hint="default"/>
      <w:i w:val="0"/>
      <w:sz w:val="20"/>
      <w:szCs w:val="20"/>
    </w:rPr>
  </w:style>
  <w:style w:type="character" w:customStyle="1" w:styleId="WW8Num48z0">
    <w:name w:val="WW8Num48z0"/>
    <w:rPr>
      <w:rFonts w:ascii="Verdana" w:hAnsi="Verdana" w:cs="Verdana" w:hint="default"/>
      <w:sz w:val="20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eastAsia="Verdana" w:cs="Verdana" w:hint="default"/>
      <w:b w:val="0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rFonts w:hint="default"/>
    </w:rPr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ascii="Verdana" w:hAnsi="Verdana" w:cs="Verdana" w:hint="default"/>
      <w:i w:val="0"/>
      <w:sz w:val="20"/>
      <w:szCs w:val="20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ascii="Verdana" w:eastAsia="Verdana" w:hAnsi="Verdana" w:cs="Verdana" w:hint="default"/>
      <w:sz w:val="20"/>
    </w:rPr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  <w:rPr>
      <w:rFonts w:ascii="Verdana" w:eastAsia="Verdana" w:hAnsi="Verdana" w:cs="Verdana" w:hint="default"/>
      <w:bCs/>
      <w:sz w:val="20"/>
    </w:rPr>
  </w:style>
  <w:style w:type="character" w:customStyle="1" w:styleId="WW8Num54z0">
    <w:name w:val="WW8Num54z0"/>
    <w:rPr>
      <w:rFonts w:ascii="Verdana" w:hAnsi="Verdana" w:cs="Verdana" w:hint="default"/>
      <w:sz w:val="20"/>
    </w:rPr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ascii="Verdana" w:eastAsia="Verdana" w:hAnsi="Verdana" w:cs="Verdana" w:hint="default"/>
      <w:bCs/>
      <w:sz w:val="20"/>
    </w:rPr>
  </w:style>
  <w:style w:type="character" w:customStyle="1" w:styleId="WW8Num56z0">
    <w:name w:val="WW8Num56z0"/>
    <w:rPr>
      <w:rFonts w:ascii="Verdana" w:hAnsi="Verdana" w:cs="Verdana" w:hint="default"/>
      <w:bCs/>
      <w:sz w:val="20"/>
    </w:rPr>
  </w:style>
  <w:style w:type="character" w:customStyle="1" w:styleId="WW8Num56z1">
    <w:name w:val="WW8Num56z1"/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0">
    <w:name w:val="WW8Num57z0"/>
    <w:rPr>
      <w:rFonts w:ascii="Verdana" w:hAnsi="Verdana" w:cs="Verdana" w:hint="default"/>
      <w:sz w:val="20"/>
      <w:szCs w:val="20"/>
    </w:rPr>
  </w:style>
  <w:style w:type="character" w:customStyle="1" w:styleId="WW8Num57z1">
    <w:name w:val="WW8Num57z1"/>
  </w:style>
  <w:style w:type="character" w:customStyle="1" w:styleId="WW8Num57z2">
    <w:name w:val="WW8Num57z2"/>
  </w:style>
  <w:style w:type="character" w:customStyle="1" w:styleId="WW8Num57z3">
    <w:name w:val="WW8Num57z3"/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WW8Num58z0">
    <w:name w:val="WW8Num58z0"/>
    <w:rPr>
      <w:rFonts w:ascii="Verdana" w:hAnsi="Verdana" w:cs="Verdana" w:hint="default"/>
      <w:i w:val="0"/>
      <w:sz w:val="20"/>
      <w:szCs w:val="20"/>
    </w:rPr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character" w:customStyle="1" w:styleId="WW8Num59z0">
    <w:name w:val="WW8Num59z0"/>
    <w:rPr>
      <w:rFonts w:ascii="Verdana" w:hAnsi="Verdana" w:cs="Verdana" w:hint="default"/>
      <w:i w:val="0"/>
      <w:sz w:val="20"/>
      <w:szCs w:val="20"/>
    </w:rPr>
  </w:style>
  <w:style w:type="character" w:customStyle="1" w:styleId="WW8Num59z1">
    <w:name w:val="WW8Num59z1"/>
  </w:style>
  <w:style w:type="character" w:customStyle="1" w:styleId="WW8Num59z2">
    <w:name w:val="WW8Num59z2"/>
  </w:style>
  <w:style w:type="character" w:customStyle="1" w:styleId="WW8Num59z3">
    <w:name w:val="WW8Num59z3"/>
  </w:style>
  <w:style w:type="character" w:customStyle="1" w:styleId="WW8Num59z4">
    <w:name w:val="WW8Num59z4"/>
  </w:style>
  <w:style w:type="character" w:customStyle="1" w:styleId="WW8Num59z5">
    <w:name w:val="WW8Num59z5"/>
  </w:style>
  <w:style w:type="character" w:customStyle="1" w:styleId="WW8Num59z6">
    <w:name w:val="WW8Num59z6"/>
  </w:style>
  <w:style w:type="character" w:customStyle="1" w:styleId="WW8Num59z7">
    <w:name w:val="WW8Num59z7"/>
  </w:style>
  <w:style w:type="character" w:customStyle="1" w:styleId="WW8Num59z8">
    <w:name w:val="WW8Num59z8"/>
  </w:style>
  <w:style w:type="character" w:customStyle="1" w:styleId="WW8Num60z0">
    <w:name w:val="WW8Num60z0"/>
    <w:rPr>
      <w:rFonts w:ascii="Verdana" w:hAnsi="Verdana" w:cs="Verdana" w:hint="default"/>
      <w:sz w:val="20"/>
      <w:szCs w:val="20"/>
    </w:rPr>
  </w:style>
  <w:style w:type="character" w:customStyle="1" w:styleId="WW8Num60z1">
    <w:name w:val="WW8Num60z1"/>
  </w:style>
  <w:style w:type="character" w:customStyle="1" w:styleId="WW8Num60z2">
    <w:name w:val="WW8Num60z2"/>
  </w:style>
  <w:style w:type="character" w:customStyle="1" w:styleId="WW8Num60z3">
    <w:name w:val="WW8Num60z3"/>
  </w:style>
  <w:style w:type="character" w:customStyle="1" w:styleId="WW8Num60z4">
    <w:name w:val="WW8Num60z4"/>
  </w:style>
  <w:style w:type="character" w:customStyle="1" w:styleId="WW8Num60z5">
    <w:name w:val="WW8Num60z5"/>
  </w:style>
  <w:style w:type="character" w:customStyle="1" w:styleId="WW8Num60z6">
    <w:name w:val="WW8Num60z6"/>
  </w:style>
  <w:style w:type="character" w:customStyle="1" w:styleId="WW8Num60z7">
    <w:name w:val="WW8Num60z7"/>
  </w:style>
  <w:style w:type="character" w:customStyle="1" w:styleId="WW8Num60z8">
    <w:name w:val="WW8Num60z8"/>
  </w:style>
  <w:style w:type="character" w:customStyle="1" w:styleId="WW8Num61z0">
    <w:name w:val="WW8Num61z0"/>
    <w:rPr>
      <w:rFonts w:ascii="Symbol" w:hAnsi="Symbol" w:cs="Symbol" w:hint="default"/>
    </w:rPr>
  </w:style>
  <w:style w:type="character" w:customStyle="1" w:styleId="WW8Num61z1">
    <w:name w:val="WW8Num61z1"/>
    <w:rPr>
      <w:rFonts w:ascii="Courier New" w:hAnsi="Courier New" w:cs="Courier New" w:hint="default"/>
    </w:rPr>
  </w:style>
  <w:style w:type="character" w:customStyle="1" w:styleId="WW8Num61z2">
    <w:name w:val="WW8Num61z2"/>
    <w:rPr>
      <w:rFonts w:ascii="Wingdings" w:hAnsi="Wingdings" w:cs="Wingdings" w:hint="default"/>
    </w:rPr>
  </w:style>
  <w:style w:type="character" w:customStyle="1" w:styleId="WW8Num62z0">
    <w:name w:val="WW8Num62z0"/>
    <w:rPr>
      <w:rFonts w:hint="default"/>
    </w:rPr>
  </w:style>
  <w:style w:type="character" w:customStyle="1" w:styleId="WW8Num62z1">
    <w:name w:val="WW8Num62z1"/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  <w:rPr>
      <w:rFonts w:hint="default"/>
      <w:b/>
      <w:i w:val="0"/>
    </w:rPr>
  </w:style>
  <w:style w:type="character" w:customStyle="1" w:styleId="WW8Num63z1">
    <w:name w:val="WW8Num63z1"/>
  </w:style>
  <w:style w:type="character" w:customStyle="1" w:styleId="WW8Num63z2">
    <w:name w:val="WW8Num63z2"/>
  </w:style>
  <w:style w:type="character" w:customStyle="1" w:styleId="WW8Num63z3">
    <w:name w:val="WW8Num63z3"/>
  </w:style>
  <w:style w:type="character" w:customStyle="1" w:styleId="WW8Num63z4">
    <w:name w:val="WW8Num63z4"/>
  </w:style>
  <w:style w:type="character" w:customStyle="1" w:styleId="WW8Num63z5">
    <w:name w:val="WW8Num63z5"/>
  </w:style>
  <w:style w:type="character" w:customStyle="1" w:styleId="WW8Num63z6">
    <w:name w:val="WW8Num63z6"/>
  </w:style>
  <w:style w:type="character" w:customStyle="1" w:styleId="WW8Num63z7">
    <w:name w:val="WW8Num63z7"/>
  </w:style>
  <w:style w:type="character" w:customStyle="1" w:styleId="WW8Num63z8">
    <w:name w:val="WW8Num63z8"/>
  </w:style>
  <w:style w:type="character" w:customStyle="1" w:styleId="WW8Num64z0">
    <w:name w:val="WW8Num64z0"/>
    <w:rPr>
      <w:rFonts w:hint="default"/>
    </w:rPr>
  </w:style>
  <w:style w:type="character" w:customStyle="1" w:styleId="WW8Num64z1">
    <w:name w:val="WW8Num64z1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5z0">
    <w:name w:val="WW8Num65z0"/>
    <w:rPr>
      <w:rFonts w:ascii="Verdana" w:hAnsi="Verdana" w:cs="Verdana" w:hint="default"/>
      <w:color w:val="auto"/>
      <w:sz w:val="20"/>
      <w:szCs w:val="20"/>
    </w:rPr>
  </w:style>
  <w:style w:type="character" w:customStyle="1" w:styleId="WW8Num66z0">
    <w:name w:val="WW8Num66z0"/>
    <w:rPr>
      <w:rFonts w:hint="default"/>
    </w:rPr>
  </w:style>
  <w:style w:type="character" w:customStyle="1" w:styleId="WW8Num66z1">
    <w:name w:val="WW8Num66z1"/>
  </w:style>
  <w:style w:type="character" w:customStyle="1" w:styleId="WW8Num66z2">
    <w:name w:val="WW8Num66z2"/>
  </w:style>
  <w:style w:type="character" w:customStyle="1" w:styleId="WW8Num66z3">
    <w:name w:val="WW8Num66z3"/>
  </w:style>
  <w:style w:type="character" w:customStyle="1" w:styleId="WW8Num66z4">
    <w:name w:val="WW8Num66z4"/>
  </w:style>
  <w:style w:type="character" w:customStyle="1" w:styleId="WW8Num66z5">
    <w:name w:val="WW8Num66z5"/>
  </w:style>
  <w:style w:type="character" w:customStyle="1" w:styleId="WW8Num66z6">
    <w:name w:val="WW8Num66z6"/>
  </w:style>
  <w:style w:type="character" w:customStyle="1" w:styleId="WW8Num66z7">
    <w:name w:val="WW8Num66z7"/>
  </w:style>
  <w:style w:type="character" w:customStyle="1" w:styleId="WW8Num66z8">
    <w:name w:val="WW8Num66z8"/>
  </w:style>
  <w:style w:type="character" w:customStyle="1" w:styleId="WW8Num67z0">
    <w:name w:val="WW8Num67z0"/>
    <w:rPr>
      <w:rFonts w:ascii="Verdana" w:hAnsi="Verdana" w:cs="Verdana" w:hint="default"/>
      <w:sz w:val="20"/>
    </w:rPr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0">
    <w:name w:val="WW8Num68z0"/>
    <w:rPr>
      <w:rFonts w:ascii="Verdana" w:hAnsi="Verdana" w:cs="Verdana" w:hint="default"/>
      <w:sz w:val="20"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0">
    <w:name w:val="WW8Num69z0"/>
    <w:rPr>
      <w:rFonts w:ascii="Verdana" w:eastAsia="Verdana" w:hAnsi="Verdana" w:cs="Verdana" w:hint="default"/>
      <w:sz w:val="20"/>
      <w:szCs w:val="20"/>
    </w:rPr>
  </w:style>
  <w:style w:type="character" w:customStyle="1" w:styleId="WW8Num69z1">
    <w:name w:val="WW8Num69z1"/>
  </w:style>
  <w:style w:type="character" w:customStyle="1" w:styleId="WW8Num69z2">
    <w:name w:val="WW8Num69z2"/>
  </w:style>
  <w:style w:type="character" w:customStyle="1" w:styleId="WW8Num69z3">
    <w:name w:val="WW8Num69z3"/>
  </w:style>
  <w:style w:type="character" w:customStyle="1" w:styleId="WW8Num69z4">
    <w:name w:val="WW8Num69z4"/>
  </w:style>
  <w:style w:type="character" w:customStyle="1" w:styleId="WW8Num69z5">
    <w:name w:val="WW8Num69z5"/>
  </w:style>
  <w:style w:type="character" w:customStyle="1" w:styleId="WW8Num69z6">
    <w:name w:val="WW8Num69z6"/>
  </w:style>
  <w:style w:type="character" w:customStyle="1" w:styleId="WW8Num69z7">
    <w:name w:val="WW8Num69z7"/>
  </w:style>
  <w:style w:type="character" w:customStyle="1" w:styleId="WW8Num69z8">
    <w:name w:val="WW8Num69z8"/>
  </w:style>
  <w:style w:type="character" w:customStyle="1" w:styleId="WW8Num70z0">
    <w:name w:val="WW8Num70z0"/>
    <w:rPr>
      <w:rFonts w:ascii="Verdana" w:hAnsi="Verdana" w:cs="Verdana" w:hint="default"/>
      <w:sz w:val="20"/>
      <w:szCs w:val="20"/>
    </w:rPr>
  </w:style>
  <w:style w:type="character" w:customStyle="1" w:styleId="WW8Num70z1">
    <w:name w:val="WW8Num70z1"/>
  </w:style>
  <w:style w:type="character" w:customStyle="1" w:styleId="WW8Num70z2">
    <w:name w:val="WW8Num70z2"/>
  </w:style>
  <w:style w:type="character" w:customStyle="1" w:styleId="WW8Num70z3">
    <w:name w:val="WW8Num70z3"/>
  </w:style>
  <w:style w:type="character" w:customStyle="1" w:styleId="WW8Num70z4">
    <w:name w:val="WW8Num70z4"/>
  </w:style>
  <w:style w:type="character" w:customStyle="1" w:styleId="WW8Num70z5">
    <w:name w:val="WW8Num70z5"/>
  </w:style>
  <w:style w:type="character" w:customStyle="1" w:styleId="WW8Num70z6">
    <w:name w:val="WW8Num70z6"/>
  </w:style>
  <w:style w:type="character" w:customStyle="1" w:styleId="WW8Num70z7">
    <w:name w:val="WW8Num70z7"/>
  </w:style>
  <w:style w:type="character" w:customStyle="1" w:styleId="WW8Num70z8">
    <w:name w:val="WW8Num70z8"/>
  </w:style>
  <w:style w:type="character" w:customStyle="1" w:styleId="WW8Num71z0">
    <w:name w:val="WW8Num71z0"/>
    <w:rPr>
      <w:rFonts w:ascii="Verdana" w:eastAsia="Verdana" w:hAnsi="Verdana" w:cs="Verdana" w:hint="default"/>
      <w:sz w:val="20"/>
      <w:szCs w:val="20"/>
    </w:rPr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Domylnaczcionkaakapitu2">
    <w:name w:val="Domyślna czcionka akapitu2"/>
  </w:style>
  <w:style w:type="character" w:customStyle="1" w:styleId="WW8Num17z2">
    <w:name w:val="WW8Num17z2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34z1">
    <w:name w:val="WW8Num34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2">
    <w:name w:val="WW8Num36z2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42z1">
    <w:name w:val="WW8Num42z1"/>
    <w:rPr>
      <w:rFonts w:ascii="OpenSymbol" w:hAnsi="OpenSymbol" w:cs="OpenSymbol"/>
    </w:rPr>
  </w:style>
  <w:style w:type="character" w:customStyle="1" w:styleId="WW8Num47z1">
    <w:name w:val="WW8Num47z1"/>
    <w:rPr>
      <w:rFonts w:ascii="OpenSymbol" w:hAnsi="OpenSymbol" w:cs="Open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21z1">
    <w:name w:val="WW8Num21z1"/>
    <w:rPr>
      <w:rFonts w:cs="Times New Roman"/>
    </w:rPr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8Num3z1">
    <w:name w:val="WW8Num3z1"/>
    <w:rPr>
      <w:rFonts w:ascii="Courier New" w:hAnsi="Courier New" w:cs="Wingdings"/>
    </w:rPr>
  </w:style>
  <w:style w:type="character" w:customStyle="1" w:styleId="WW8Num3z2">
    <w:name w:val="WW8Num3z2"/>
    <w:rPr>
      <w:rFonts w:cs="Times New Roman"/>
    </w:rPr>
  </w:style>
  <w:style w:type="character" w:customStyle="1" w:styleId="WW8Num8z1">
    <w:name w:val="WW8Num8z1"/>
    <w:rPr>
      <w:rFonts w:ascii="Verdana" w:hAnsi="Verdana" w:cs="Verdana"/>
      <w:sz w:val="20"/>
      <w:szCs w:val="20"/>
    </w:rPr>
  </w:style>
  <w:style w:type="character" w:customStyle="1" w:styleId="WW8Num18z1">
    <w:name w:val="WW8Num18z1"/>
    <w:rPr>
      <w:rFonts w:cs="Verdana"/>
    </w:rPr>
  </w:style>
  <w:style w:type="character" w:customStyle="1" w:styleId="WW8Num22z1">
    <w:name w:val="WW8Num22z1"/>
    <w:rPr>
      <w:rFonts w:cs="Times New Roman"/>
    </w:rPr>
  </w:style>
  <w:style w:type="character" w:customStyle="1" w:styleId="WW8Num37z2">
    <w:name w:val="WW8Num37z2"/>
    <w:rPr>
      <w:rFonts w:cs="Times New Roman"/>
    </w:rPr>
  </w:style>
  <w:style w:type="character" w:customStyle="1" w:styleId="WW8Num47z2">
    <w:name w:val="WW8Num47z2"/>
    <w:rPr>
      <w:rFonts w:cs="Times New Roman"/>
    </w:rPr>
  </w:style>
  <w:style w:type="character" w:customStyle="1" w:styleId="WW8Num18z2">
    <w:name w:val="WW8Num18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z2">
    <w:name w:val="WW8Num4z2"/>
    <w:rPr>
      <w:rFonts w:cs="Times New Roman"/>
    </w:rPr>
  </w:style>
  <w:style w:type="character" w:customStyle="1" w:styleId="WW8Num9z1">
    <w:name w:val="WW8Num9z1"/>
    <w:rPr>
      <w:rFonts w:ascii="Verdana" w:hAnsi="Verdana" w:cs="Verdana"/>
      <w:sz w:val="20"/>
      <w:szCs w:val="20"/>
    </w:rPr>
  </w:style>
  <w:style w:type="character" w:customStyle="1" w:styleId="WW8Num19z1">
    <w:name w:val="WW8Num19z1"/>
    <w:rPr>
      <w:rFonts w:cs="Verdana"/>
    </w:rPr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19z2">
    <w:name w:val="WW8Num19z2"/>
    <w:rPr>
      <w:rFonts w:cs="Times New Roman"/>
      <w:b w:val="0"/>
      <w:i w:val="0"/>
    </w:rPr>
  </w:style>
  <w:style w:type="character" w:customStyle="1" w:styleId="WW8Num42z2">
    <w:name w:val="WW8Num42z2"/>
    <w:rPr>
      <w:rFonts w:cs="Times New Roman"/>
    </w:rPr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20z2">
    <w:name w:val="WW8Num20z2"/>
    <w:rPr>
      <w:rFonts w:cs="Times New Roman"/>
      <w:b w:val="0"/>
      <w:i w:val="0"/>
    </w:rPr>
  </w:style>
  <w:style w:type="character" w:customStyle="1" w:styleId="WW8Num20z1">
    <w:name w:val="WW8Num20z1"/>
    <w:rPr>
      <w:rFonts w:cs="Times New Roman"/>
    </w:rPr>
  </w:style>
  <w:style w:type="character" w:customStyle="1" w:styleId="WW8Num53z1">
    <w:name w:val="WW8Num53z1"/>
    <w:rPr>
      <w:rFonts w:cs="Times New Roman"/>
    </w:rPr>
  </w:style>
  <w:style w:type="character" w:customStyle="1" w:styleId="WW8Num55z2">
    <w:name w:val="WW8Num55z2"/>
    <w:rPr>
      <w:rFonts w:cs="Times New Roman"/>
    </w:rPr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Times New Roman" w:hAnsi="Times New Roman" w:cs="Verdana"/>
      <w:b/>
      <w:sz w:val="24"/>
      <w:szCs w:val="24"/>
      <w:lang w:eastAsia="zh-CN"/>
    </w:rPr>
  </w:style>
  <w:style w:type="character" w:customStyle="1" w:styleId="Nagwek2Znak">
    <w:name w:val="Nagłówek 2 Znak"/>
    <w:rPr>
      <w:rFonts w:ascii="Times New Roman" w:hAnsi="Times New Roman" w:cs="Verdana"/>
      <w:sz w:val="20"/>
      <w:szCs w:val="20"/>
      <w:lang w:eastAsia="zh-CN"/>
    </w:rPr>
  </w:style>
  <w:style w:type="character" w:customStyle="1" w:styleId="Nagwek3Znak">
    <w:name w:val="Nagłówek 3 Znak"/>
    <w:rPr>
      <w:rFonts w:ascii="Times New Roman" w:hAnsi="Times New Roman" w:cs="Verdana"/>
      <w:i/>
      <w:iCs/>
      <w:sz w:val="24"/>
      <w:szCs w:val="24"/>
      <w:lang w:eastAsia="zh-CN"/>
    </w:rPr>
  </w:style>
  <w:style w:type="character" w:customStyle="1" w:styleId="Nagwek4Znak">
    <w:name w:val="Nagłówek 4 Znak"/>
    <w:rPr>
      <w:rFonts w:ascii="Times New Roman" w:hAnsi="Times New Roman" w:cs="Verdana"/>
      <w:i/>
      <w:iCs/>
      <w:sz w:val="24"/>
      <w:szCs w:val="24"/>
      <w:lang w:eastAsia="zh-CN"/>
    </w:rPr>
  </w:style>
  <w:style w:type="character" w:customStyle="1" w:styleId="Nagwek5Znak">
    <w:name w:val="Nagłówek 5 Znak"/>
    <w:rPr>
      <w:rFonts w:ascii="Times New Roman" w:hAnsi="Times New Roman" w:cs="StarSymbol"/>
      <w:i/>
      <w:iCs/>
      <w:sz w:val="20"/>
      <w:szCs w:val="20"/>
      <w:lang w:eastAsia="zh-CN"/>
    </w:rPr>
  </w:style>
  <w:style w:type="character" w:customStyle="1" w:styleId="Nagwek6Znak">
    <w:name w:val="Nagłówek 6 Znak"/>
    <w:rPr>
      <w:rFonts w:ascii="Arial" w:hAnsi="Arial" w:cs="StarSymbol"/>
      <w:b/>
      <w:sz w:val="20"/>
      <w:szCs w:val="20"/>
      <w:lang w:eastAsia="zh-CN"/>
    </w:rPr>
  </w:style>
  <w:style w:type="character" w:customStyle="1" w:styleId="Nagwek7Znak">
    <w:name w:val="Nagłówek 7 Znak"/>
    <w:rPr>
      <w:rFonts w:ascii="Times New Roman" w:hAnsi="Times New Roman" w:cs="Verdana"/>
      <w:b/>
      <w:bCs/>
      <w:sz w:val="24"/>
      <w:szCs w:val="24"/>
      <w:lang w:eastAsia="zh-CN"/>
    </w:rPr>
  </w:style>
  <w:style w:type="character" w:customStyle="1" w:styleId="Nagwek8Znak">
    <w:name w:val="Nagłówek 8 Znak"/>
    <w:rPr>
      <w:rFonts w:ascii="Arial" w:hAnsi="Arial" w:cs="StarSymbol"/>
      <w:sz w:val="20"/>
      <w:szCs w:val="20"/>
      <w:lang w:eastAsia="zh-CN"/>
    </w:rPr>
  </w:style>
  <w:style w:type="character" w:customStyle="1" w:styleId="Nagwek9Znak">
    <w:name w:val="Nagłówek 9 Znak"/>
    <w:rPr>
      <w:rFonts w:ascii="Times New Roman" w:hAnsi="Times New Roman" w:cs="Verdana"/>
      <w:b/>
      <w:bCs/>
      <w:sz w:val="24"/>
      <w:szCs w:val="24"/>
      <w:lang w:eastAsia="zh-CN"/>
    </w:rPr>
  </w:style>
  <w:style w:type="character" w:customStyle="1" w:styleId="tekstdokbold">
    <w:name w:val="tekst dok. bold"/>
    <w:rPr>
      <w:b/>
    </w:rPr>
  </w:style>
  <w:style w:type="character" w:styleId="Numerstrony">
    <w:name w:val="page number"/>
    <w:rPr>
      <w:rFonts w:cs="Times New Roman"/>
    </w:rPr>
  </w:style>
  <w:style w:type="character" w:styleId="Pogrubienie">
    <w:name w:val="Strong"/>
    <w:qFormat/>
    <w:rPr>
      <w:rFonts w:cs="Times New Roman"/>
      <w:b/>
    </w:rPr>
  </w:style>
  <w:style w:type="character" w:customStyle="1" w:styleId="Znakiprzypiswdolnych">
    <w:name w:val="Znaki przypisów dolnych"/>
    <w:rPr>
      <w:vertAlign w:val="superscript"/>
    </w:rPr>
  </w:style>
  <w:style w:type="character" w:styleId="Hipercze">
    <w:name w:val="Hyperlink"/>
    <w:rPr>
      <w:rFonts w:cs="Times New Roman"/>
      <w:color w:val="0000FF"/>
      <w:u w:val="single"/>
    </w:rPr>
  </w:style>
  <w:style w:type="character" w:customStyle="1" w:styleId="Pogrubienie1">
    <w:name w:val="Pogrubienie1"/>
    <w:rPr>
      <w:b/>
    </w:rPr>
  </w:style>
  <w:style w:type="character" w:customStyle="1" w:styleId="TekstpodstawowyZnak">
    <w:name w:val="Tekst podstawowy Znak"/>
    <w:link w:val="Tretekstu"/>
    <w:qFormat/>
    <w:rPr>
      <w:rFonts w:ascii="Arial" w:hAnsi="Arial" w:cs="StarSymbol"/>
      <w:sz w:val="20"/>
      <w:szCs w:val="20"/>
      <w:lang w:eastAsia="zh-CN"/>
    </w:rPr>
  </w:style>
  <w:style w:type="character" w:customStyle="1" w:styleId="TekstdymkaZnak">
    <w:name w:val="Tekst dymka Znak"/>
    <w:rPr>
      <w:rFonts w:ascii="Tahoma" w:hAnsi="Tahoma" w:cs="Wingdings"/>
      <w:sz w:val="16"/>
      <w:szCs w:val="16"/>
      <w:lang w:eastAsia="zh-CN"/>
    </w:rPr>
  </w:style>
  <w:style w:type="character" w:customStyle="1" w:styleId="NagwekZnak">
    <w:name w:val="Nagłówek Znak"/>
    <w:aliases w:val=" Znak2 Znak,Nagłówek strony Znak Znak,Nagłówek strony Znak1"/>
    <w:rPr>
      <w:rFonts w:ascii="Times New Roman" w:hAnsi="Times New Roman" w:cs="Verdana"/>
      <w:sz w:val="24"/>
      <w:szCs w:val="24"/>
      <w:lang w:eastAsia="zh-CN"/>
    </w:rPr>
  </w:style>
  <w:style w:type="character" w:customStyle="1" w:styleId="StopkaZnak">
    <w:name w:val="Stopka Znak"/>
    <w:rPr>
      <w:rFonts w:ascii="Times New Roman" w:hAnsi="Times New Roman" w:cs="Verdana"/>
      <w:sz w:val="20"/>
      <w:szCs w:val="20"/>
      <w:lang w:eastAsia="zh-CN"/>
    </w:rPr>
  </w:style>
  <w:style w:type="character" w:customStyle="1" w:styleId="TekstpodstawowywcityZnak">
    <w:name w:val="Tekst podstawowy wcięty Znak"/>
    <w:rPr>
      <w:rFonts w:ascii="Times New Roman" w:hAnsi="Times New Roman" w:cs="Verdana"/>
      <w:sz w:val="20"/>
      <w:szCs w:val="20"/>
      <w:lang w:eastAsia="zh-CN"/>
    </w:rPr>
  </w:style>
  <w:style w:type="character" w:customStyle="1" w:styleId="TekstkomentarzaZnak">
    <w:name w:val="Tekst komentarza Znak"/>
    <w:rPr>
      <w:rFonts w:ascii="Times New Roman" w:hAnsi="Times New Roman" w:cs="Verdana"/>
      <w:sz w:val="20"/>
      <w:szCs w:val="20"/>
      <w:lang w:eastAsia="zh-CN"/>
    </w:rPr>
  </w:style>
  <w:style w:type="character" w:customStyle="1" w:styleId="TematkomentarzaZnak">
    <w:name w:val="Temat komentarza Znak"/>
    <w:rPr>
      <w:rFonts w:ascii="Times New Roman" w:hAnsi="Times New Roman" w:cs="Verdana"/>
      <w:b/>
      <w:bCs/>
      <w:sz w:val="20"/>
      <w:szCs w:val="20"/>
      <w:lang w:eastAsia="zh-CN"/>
    </w:rPr>
  </w:style>
  <w:style w:type="character" w:customStyle="1" w:styleId="TekstprzypisudolnegoZnak">
    <w:name w:val="Tekst przypisu dolnego Znak"/>
    <w:rPr>
      <w:rFonts w:ascii="Times New Roman" w:hAnsi="Times New Roman" w:cs="Verdana"/>
      <w:sz w:val="20"/>
      <w:szCs w:val="20"/>
      <w:lang w:eastAsia="zh-CN"/>
    </w:rPr>
  </w:style>
  <w:style w:type="character" w:customStyle="1" w:styleId="TekstprzypisukocowegoZnak">
    <w:name w:val="Tekst przypisu końcowego Znak"/>
    <w:rPr>
      <w:rFonts w:ascii="Times New Roman" w:hAnsi="Times New Roman" w:cs="Verdana"/>
      <w:sz w:val="20"/>
      <w:szCs w:val="20"/>
      <w:lang w:eastAsia="zh-CN"/>
    </w:rPr>
  </w:style>
  <w:style w:type="character" w:customStyle="1" w:styleId="PodtytuZnak">
    <w:name w:val="Podtytuł Znak"/>
    <w:rPr>
      <w:rFonts w:ascii="Arial" w:hAnsi="Arial" w:cs="StarSymbol"/>
      <w:i/>
      <w:sz w:val="24"/>
      <w:szCs w:val="24"/>
      <w:lang w:eastAsia="zh-CN"/>
    </w:rPr>
  </w:style>
  <w:style w:type="character" w:customStyle="1" w:styleId="ZwykytekstZnak">
    <w:name w:val="Zwykły tekst Znak"/>
    <w:rPr>
      <w:rFonts w:ascii="Courier New" w:hAnsi="Courier New" w:cs="Times New Roman"/>
      <w:sz w:val="20"/>
      <w:szCs w:val="20"/>
    </w:rPr>
  </w:style>
  <w:style w:type="character" w:customStyle="1" w:styleId="Odwoaniedokomentarza1">
    <w:name w:val="Odwołanie do komentarza1"/>
    <w:rPr>
      <w:rFonts w:cs="Times New Roman"/>
      <w:sz w:val="16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customStyle="1" w:styleId="Odwoanieprzypisukocowego1">
    <w:name w:val="Odwołanie przypisu końcowego1"/>
    <w:rPr>
      <w:vertAlign w:val="superscript"/>
    </w:rPr>
  </w:style>
  <w:style w:type="character" w:customStyle="1" w:styleId="WW8Num55z1">
    <w:name w:val="WW8Num55z1"/>
    <w:rPr>
      <w:rFonts w:ascii="Courier New" w:hAnsi="Courier New" w:cs="StarSymbol"/>
    </w:rPr>
  </w:style>
  <w:style w:type="character" w:customStyle="1" w:styleId="WW8Num55z3">
    <w:name w:val="WW8Num55z3"/>
    <w:rPr>
      <w:rFonts w:ascii="Symbol" w:hAnsi="Symbol" w:cs="Symbol"/>
    </w:rPr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Znakinumeracji">
    <w:name w:val="Znaki numeracji"/>
  </w:style>
  <w:style w:type="character" w:customStyle="1" w:styleId="WW-Domylnaczcionkaakapitu">
    <w:name w:val="WW-Domyślna czcionka akapitu"/>
  </w:style>
  <w:style w:type="character" w:customStyle="1" w:styleId="FontStyle14">
    <w:name w:val="Font Style14"/>
    <w:rPr>
      <w:rFonts w:ascii="Verdana" w:hAnsi="Verdana" w:cs="TimesNewRoman"/>
      <w:sz w:val="18"/>
      <w:szCs w:val="18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TekstkomentarzaZnak1">
    <w:name w:val="Tekst komentarza Znak1"/>
    <w:rPr>
      <w:rFonts w:cs="Verdana"/>
      <w:lang w:eastAsia="zh-CN"/>
    </w:rPr>
  </w:style>
  <w:style w:type="character" w:customStyle="1" w:styleId="Odwoaniedokomentarza3">
    <w:name w:val="Odwołanie do komentarza3"/>
    <w:rPr>
      <w:sz w:val="16"/>
      <w:szCs w:val="16"/>
    </w:rPr>
  </w:style>
  <w:style w:type="character" w:customStyle="1" w:styleId="TekstkomentarzaZnak2">
    <w:name w:val="Tekst komentarza Znak2"/>
    <w:rPr>
      <w:rFonts w:cs="Verdana"/>
      <w:lang w:eastAsia="zh-CN"/>
    </w:rPr>
  </w:style>
  <w:style w:type="character" w:styleId="Numerwiersza">
    <w:name w:val="line number"/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Tekstpodstawowy">
    <w:name w:val="Body Text"/>
    <w:aliases w:val=" Znak,Znak,Znak Znak,Znak1"/>
    <w:basedOn w:val="Normalny"/>
    <w:rPr>
      <w:rFonts w:ascii="Arial" w:hAnsi="Arial" w:cs="StarSymbol"/>
      <w:szCs w:val="20"/>
    </w:rPr>
  </w:style>
  <w:style w:type="paragraph" w:styleId="Lista">
    <w:name w:val="List"/>
    <w:basedOn w:val="Normalny"/>
    <w:pPr>
      <w:ind w:left="283" w:hanging="283"/>
    </w:pPr>
    <w:rPr>
      <w:rFonts w:ascii="Arial" w:hAnsi="Arial" w:cs="StarSymbol"/>
      <w:szCs w:val="20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3">
    <w:name w:val="Legenda3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jc w:val="center"/>
    </w:pPr>
    <w:rPr>
      <w:sz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Calibri"/>
      <w:i/>
      <w:iCs/>
    </w:rPr>
  </w:style>
  <w:style w:type="paragraph" w:customStyle="1" w:styleId="Podpispodobiektem">
    <w:name w:val="Podpis pod obiektem"/>
    <w:basedOn w:val="Normalny"/>
    <w:pPr>
      <w:suppressLineNumbers/>
      <w:spacing w:before="120" w:after="120"/>
    </w:pPr>
    <w:rPr>
      <w:i/>
      <w:iCs/>
    </w:rPr>
  </w:style>
  <w:style w:type="paragraph" w:styleId="Tekstdymka">
    <w:name w:val="Balloon Text"/>
    <w:basedOn w:val="Normalny"/>
    <w:rPr>
      <w:rFonts w:ascii="Tahoma" w:hAnsi="Tahoma" w:cs="Wingdings"/>
      <w:sz w:val="16"/>
      <w:szCs w:val="16"/>
    </w:rPr>
  </w:style>
  <w:style w:type="paragraph" w:styleId="NormalnyWeb">
    <w:name w:val="Normal (Web)"/>
    <w:basedOn w:val="Normalny"/>
    <w:pPr>
      <w:spacing w:before="100" w:after="100"/>
      <w:jc w:val="both"/>
    </w:pPr>
    <w:rPr>
      <w:sz w:val="20"/>
      <w:szCs w:val="20"/>
    </w:rPr>
  </w:style>
  <w:style w:type="paragraph" w:styleId="Nagwek">
    <w:name w:val="header"/>
    <w:aliases w:val=" Znak2,Nagłówek strony Znak,Nagłówek strony"/>
    <w:basedOn w:val="Normalny"/>
  </w:style>
  <w:style w:type="paragraph" w:styleId="Stopka">
    <w:name w:val="footer"/>
    <w:basedOn w:val="Normalny"/>
    <w:rPr>
      <w:sz w:val="20"/>
      <w:szCs w:val="20"/>
    </w:rPr>
  </w:style>
  <w:style w:type="paragraph" w:customStyle="1" w:styleId="Listawypunktowana2">
    <w:name w:val="Lista wypunktowana 2"/>
    <w:basedOn w:val="Normalny"/>
    <w:pPr>
      <w:ind w:left="566" w:hanging="283"/>
    </w:pPr>
  </w:style>
  <w:style w:type="paragraph" w:styleId="Tekstpodstawowywcity">
    <w:name w:val="Body Text Indent"/>
    <w:basedOn w:val="Normalny"/>
    <w:pPr>
      <w:ind w:left="1416"/>
    </w:pPr>
    <w:rPr>
      <w:sz w:val="32"/>
      <w:szCs w:val="20"/>
    </w:rPr>
  </w:style>
  <w:style w:type="paragraph" w:customStyle="1" w:styleId="Lista-kontynuacja21">
    <w:name w:val="Lista - kontynuacja 21"/>
    <w:basedOn w:val="Normalny"/>
    <w:pPr>
      <w:spacing w:after="120"/>
      <w:ind w:left="566"/>
    </w:pPr>
    <w:rPr>
      <w:sz w:val="20"/>
      <w:szCs w:val="20"/>
    </w:rPr>
  </w:style>
  <w:style w:type="paragraph" w:customStyle="1" w:styleId="Tekstpodstawowy21">
    <w:name w:val="Tekst podstawowy 21"/>
    <w:basedOn w:val="Normalny"/>
    <w:pPr>
      <w:spacing w:before="120"/>
      <w:jc w:val="both"/>
    </w:pPr>
    <w:rPr>
      <w:b/>
      <w:bCs/>
      <w:sz w:val="25"/>
    </w:rPr>
  </w:style>
  <w:style w:type="paragraph" w:customStyle="1" w:styleId="Tekstpodstawowy32">
    <w:name w:val="Tekst podstawowy 32"/>
    <w:basedOn w:val="Normalny"/>
    <w:pPr>
      <w:spacing w:before="120"/>
      <w:jc w:val="both"/>
    </w:pPr>
    <w:rPr>
      <w:i/>
      <w:iCs/>
    </w:rPr>
  </w:style>
  <w:style w:type="paragraph" w:customStyle="1" w:styleId="Tekstpodstawowywcity21">
    <w:name w:val="Tekst podstawowy wcięty 21"/>
    <w:basedOn w:val="Normalny"/>
    <w:pPr>
      <w:ind w:firstLine="420"/>
    </w:pPr>
    <w:rPr>
      <w:b/>
      <w:bCs/>
      <w:i/>
      <w:iCs/>
    </w:rPr>
  </w:style>
  <w:style w:type="paragraph" w:customStyle="1" w:styleId="Tekstpodstawowywcity31">
    <w:name w:val="Tekst podstawowy wcięty 31"/>
    <w:basedOn w:val="Normalny"/>
    <w:pPr>
      <w:spacing w:before="240" w:after="120"/>
      <w:ind w:left="567" w:hanging="567"/>
      <w:jc w:val="both"/>
    </w:pPr>
    <w:rPr>
      <w:sz w:val="22"/>
    </w:rPr>
  </w:style>
  <w:style w:type="paragraph" w:customStyle="1" w:styleId="Zwykytekst1">
    <w:name w:val="Zwykły tekst1"/>
    <w:basedOn w:val="Normalny"/>
    <w:rPr>
      <w:rFonts w:ascii="Courier New" w:hAnsi="Courier New" w:cs="TimesNewRoman"/>
      <w:sz w:val="20"/>
      <w:szCs w:val="20"/>
    </w:rPr>
  </w:style>
  <w:style w:type="paragraph" w:customStyle="1" w:styleId="tytu">
    <w:name w:val="tytuł"/>
    <w:basedOn w:val="Normalny"/>
    <w:next w:val="Normalny"/>
    <w:pPr>
      <w:jc w:val="center"/>
    </w:pPr>
    <w:rPr>
      <w:b/>
      <w:sz w:val="28"/>
      <w:szCs w:val="28"/>
    </w:rPr>
  </w:style>
  <w:style w:type="paragraph" w:customStyle="1" w:styleId="tekstdokumentu">
    <w:name w:val="tekst dokumentu"/>
    <w:basedOn w:val="Normalny"/>
    <w:pPr>
      <w:spacing w:before="120" w:after="120"/>
      <w:ind w:right="-185"/>
    </w:pPr>
    <w:rPr>
      <w:rFonts w:ascii="Verdana" w:hAnsi="Verdana" w:cs="Courier New"/>
      <w:b/>
      <w:sz w:val="20"/>
    </w:rPr>
  </w:style>
  <w:style w:type="paragraph" w:customStyle="1" w:styleId="zacznik">
    <w:name w:val="załącznik"/>
    <w:basedOn w:val="Tekstpodstawowy"/>
    <w:pPr>
      <w:ind w:right="51"/>
    </w:pPr>
    <w:rPr>
      <w:rFonts w:ascii="Verdana" w:hAnsi="Verdana" w:cs="Courier New"/>
      <w:b/>
      <w:sz w:val="20"/>
    </w:rPr>
  </w:style>
  <w:style w:type="paragraph" w:customStyle="1" w:styleId="rozdzia">
    <w:name w:val="rozdział"/>
    <w:basedOn w:val="Normalny"/>
    <w:pPr>
      <w:ind w:left="709" w:hanging="709"/>
    </w:pPr>
    <w:rPr>
      <w:rFonts w:ascii="Verdana" w:hAnsi="Verdana" w:cs="Courier New"/>
      <w:b/>
      <w:color w:val="000000"/>
      <w:spacing w:val="4"/>
      <w:sz w:val="20"/>
    </w:rPr>
  </w:style>
  <w:style w:type="paragraph" w:customStyle="1" w:styleId="ust">
    <w:name w:val="ust"/>
    <w:pPr>
      <w:suppressAutoHyphens/>
      <w:overflowPunct w:val="0"/>
      <w:autoSpaceDE w:val="0"/>
      <w:spacing w:before="60" w:after="60"/>
      <w:ind w:left="426" w:hanging="284"/>
      <w:jc w:val="both"/>
    </w:pPr>
    <w:rPr>
      <w:rFonts w:cs="Verdana"/>
      <w:sz w:val="24"/>
      <w:lang w:eastAsia="zh-CN"/>
    </w:rPr>
  </w:style>
  <w:style w:type="paragraph" w:customStyle="1" w:styleId="pkt">
    <w:name w:val="pkt"/>
    <w:basedOn w:val="Normalny"/>
    <w:pPr>
      <w:overflowPunct w:val="0"/>
      <w:autoSpaceDE w:val="0"/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pPr>
      <w:ind w:left="850" w:hanging="425"/>
    </w:pPr>
  </w:style>
  <w:style w:type="paragraph" w:customStyle="1" w:styleId="numerowanie">
    <w:name w:val="numerowanie"/>
    <w:basedOn w:val="Normalny"/>
    <w:pPr>
      <w:jc w:val="both"/>
    </w:pPr>
    <w:rPr>
      <w:bCs/>
      <w:szCs w:val="22"/>
    </w:rPr>
  </w:style>
  <w:style w:type="paragraph" w:customStyle="1" w:styleId="Nagwekstrony">
    <w:name w:val="Nag?—wek strony"/>
    <w:basedOn w:val="Normalny"/>
    <w:rPr>
      <w:sz w:val="20"/>
      <w:szCs w:val="20"/>
      <w:lang w:val="en-GB"/>
    </w:rPr>
  </w:style>
  <w:style w:type="paragraph" w:customStyle="1" w:styleId="tabulka">
    <w:name w:val="tabulka"/>
    <w:basedOn w:val="Normalny"/>
    <w:pPr>
      <w:widowControl w:val="0"/>
      <w:spacing w:before="120" w:line="240" w:lineRule="exact"/>
      <w:jc w:val="center"/>
    </w:pPr>
    <w:rPr>
      <w:rFonts w:ascii="Arial" w:hAnsi="Arial" w:cs="StarSymbol"/>
      <w:sz w:val="20"/>
      <w:szCs w:val="20"/>
      <w:lang w:val="cs-CZ"/>
    </w:rPr>
  </w:style>
  <w:style w:type="paragraph" w:customStyle="1" w:styleId="A">
    <w:name w:val="A"/>
    <w:pPr>
      <w:keepNext/>
      <w:suppressAutoHyphens/>
      <w:spacing w:before="240" w:line="240" w:lineRule="exact"/>
      <w:ind w:left="720" w:hanging="720"/>
      <w:jc w:val="both"/>
    </w:pPr>
    <w:rPr>
      <w:rFonts w:cs="Verdana"/>
      <w:sz w:val="24"/>
      <w:lang w:val="en-GB" w:eastAsia="zh-CN"/>
    </w:rPr>
  </w:style>
  <w:style w:type="paragraph" w:customStyle="1" w:styleId="Tekstprzypisukocowego1">
    <w:name w:val="Tekst przypisu końcowego1"/>
    <w:basedOn w:val="Normalny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pPr>
      <w:spacing w:after="120"/>
      <w:ind w:left="425" w:hanging="425"/>
      <w:jc w:val="both"/>
    </w:pPr>
    <w:rPr>
      <w:sz w:val="22"/>
      <w:szCs w:val="20"/>
    </w:rPr>
  </w:style>
  <w:style w:type="paragraph" w:customStyle="1" w:styleId="B">
    <w:name w:val="B"/>
    <w:pPr>
      <w:suppressAutoHyphens/>
      <w:spacing w:before="240" w:line="240" w:lineRule="exact"/>
      <w:ind w:left="720"/>
      <w:jc w:val="both"/>
    </w:pPr>
    <w:rPr>
      <w:rFonts w:cs="Verdana"/>
      <w:sz w:val="24"/>
      <w:lang w:val="en-GB" w:eastAsia="zh-CN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customStyle="1" w:styleId="Tekstkomentarza2">
    <w:name w:val="Tekst komentarza2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Tekstpodstawowy31">
    <w:name w:val="Tekst podstawowy 31"/>
    <w:basedOn w:val="Normalny"/>
    <w:pPr>
      <w:overflowPunct w:val="0"/>
      <w:autoSpaceDE w:val="0"/>
      <w:jc w:val="both"/>
      <w:textAlignment w:val="baseline"/>
    </w:pPr>
    <w:rPr>
      <w:szCs w:val="20"/>
    </w:rPr>
  </w:style>
  <w:style w:type="paragraph" w:customStyle="1" w:styleId="WP1Tekstpodstawowy">
    <w:name w:val="WP1 Tekst podstawowy"/>
    <w:basedOn w:val="Tekstpodstawowy32"/>
    <w:rPr>
      <w:rFonts w:ascii="Arial" w:hAnsi="Arial" w:cs="StarSymbol"/>
      <w:i w:val="0"/>
      <w:iCs w:val="0"/>
      <w:sz w:val="20"/>
      <w:szCs w:val="16"/>
    </w:rPr>
  </w:style>
  <w:style w:type="paragraph" w:customStyle="1" w:styleId="Trescznumztab">
    <w:name w:val="Tresc z num. z tab."/>
    <w:basedOn w:val="Normalny"/>
    <w:pPr>
      <w:widowControl w:val="0"/>
      <w:spacing w:after="120" w:line="300" w:lineRule="auto"/>
    </w:pPr>
    <w:rPr>
      <w:szCs w:val="20"/>
    </w:rPr>
  </w:style>
  <w:style w:type="paragraph" w:customStyle="1" w:styleId="Tresc">
    <w:name w:val="Tresc"/>
    <w:basedOn w:val="Normalny"/>
    <w:pPr>
      <w:spacing w:after="120" w:line="300" w:lineRule="auto"/>
      <w:jc w:val="both"/>
    </w:pPr>
    <w:rPr>
      <w:szCs w:val="20"/>
    </w:rPr>
  </w:style>
  <w:style w:type="paragraph" w:customStyle="1" w:styleId="Styl">
    <w:name w:val="Styl"/>
    <w:basedOn w:val="Normalny"/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Heading3">
    <w:name w:val="Heading #3"/>
    <w:basedOn w:val="Normalny"/>
    <w:pPr>
      <w:shd w:val="clear" w:color="auto" w:fill="FFFFFF"/>
      <w:spacing w:after="120" w:line="240" w:lineRule="atLeast"/>
    </w:pPr>
    <w:rPr>
      <w:rFonts w:ascii="Verdana" w:hAnsi="Verdana" w:cs="Courier New"/>
      <w:sz w:val="18"/>
      <w:szCs w:val="18"/>
      <w:shd w:val="clear" w:color="auto" w:fill="FFFFFF"/>
      <w:lang w:eastAsia="pl-PL"/>
    </w:rPr>
  </w:style>
  <w:style w:type="paragraph" w:customStyle="1" w:styleId="Tekstpodstawowy1">
    <w:name w:val="Tekst podstawowy1"/>
    <w:basedOn w:val="Normalny"/>
    <w:pPr>
      <w:shd w:val="clear" w:color="auto" w:fill="FFFFFF"/>
      <w:spacing w:before="120" w:after="120" w:line="240" w:lineRule="atLeast"/>
      <w:ind w:hanging="360"/>
      <w:jc w:val="both"/>
    </w:pPr>
    <w:rPr>
      <w:rFonts w:ascii="Verdana" w:hAnsi="Verdana" w:cs="Courier New"/>
      <w:sz w:val="18"/>
      <w:szCs w:val="18"/>
      <w:shd w:val="clear" w:color="auto" w:fill="FFFFFF"/>
      <w:lang w:eastAsia="pl-PL"/>
    </w:rPr>
  </w:style>
  <w:style w:type="paragraph" w:customStyle="1" w:styleId="Bodytext2">
    <w:name w:val="Body text (2)"/>
    <w:basedOn w:val="Normalny"/>
    <w:pPr>
      <w:shd w:val="clear" w:color="auto" w:fill="FFFFFF"/>
      <w:spacing w:before="120" w:after="120" w:line="240" w:lineRule="atLeast"/>
    </w:pPr>
    <w:rPr>
      <w:rFonts w:ascii="Verdana" w:hAnsi="Verdana" w:cs="Courier New"/>
      <w:sz w:val="18"/>
      <w:szCs w:val="18"/>
      <w:shd w:val="clear" w:color="auto" w:fill="FFFFFF"/>
      <w:lang w:eastAsia="pl-PL"/>
    </w:rPr>
  </w:style>
  <w:style w:type="paragraph" w:customStyle="1" w:styleId="Bodytext3">
    <w:name w:val="Body text (3)"/>
    <w:basedOn w:val="Normalny"/>
    <w:pPr>
      <w:shd w:val="clear" w:color="auto" w:fill="FFFFFF"/>
      <w:spacing w:before="120" w:line="240" w:lineRule="exact"/>
      <w:jc w:val="both"/>
    </w:pPr>
    <w:rPr>
      <w:rFonts w:ascii="Verdana" w:hAnsi="Verdana" w:cs="Courier New"/>
      <w:sz w:val="18"/>
      <w:szCs w:val="18"/>
      <w:shd w:val="clear" w:color="auto" w:fill="FFFFFF"/>
      <w:lang w:eastAsia="pl-PL"/>
    </w:rPr>
  </w:style>
  <w:style w:type="paragraph" w:customStyle="1" w:styleId="Tableofcontents">
    <w:name w:val="Table of contents"/>
    <w:basedOn w:val="Normalny"/>
    <w:pPr>
      <w:shd w:val="clear" w:color="auto" w:fill="FFFFFF"/>
      <w:spacing w:before="60" w:after="60" w:line="245" w:lineRule="exact"/>
      <w:ind w:hanging="360"/>
      <w:jc w:val="both"/>
    </w:pPr>
    <w:rPr>
      <w:rFonts w:ascii="Verdana" w:hAnsi="Verdana" w:cs="Courier New"/>
      <w:sz w:val="18"/>
      <w:szCs w:val="18"/>
      <w:shd w:val="clear" w:color="auto" w:fill="FFFFFF"/>
      <w:lang w:eastAsia="pl-PL"/>
    </w:rPr>
  </w:style>
  <w:style w:type="paragraph" w:customStyle="1" w:styleId="Heading2">
    <w:name w:val="Heading #2"/>
    <w:basedOn w:val="Normalny"/>
    <w:pPr>
      <w:shd w:val="clear" w:color="auto" w:fill="FFFFFF"/>
      <w:spacing w:before="60" w:after="60" w:line="240" w:lineRule="atLeast"/>
    </w:pPr>
    <w:rPr>
      <w:rFonts w:ascii="Verdana" w:hAnsi="Verdana" w:cs="Courier New"/>
      <w:sz w:val="18"/>
      <w:szCs w:val="18"/>
      <w:shd w:val="clear" w:color="auto" w:fill="FFFFFF"/>
      <w:lang w:eastAsia="pl-PL"/>
    </w:rPr>
  </w:style>
  <w:style w:type="paragraph" w:customStyle="1" w:styleId="Heading1">
    <w:name w:val="Heading #1"/>
    <w:basedOn w:val="Normalny"/>
    <w:pPr>
      <w:shd w:val="clear" w:color="auto" w:fill="FFFFFF"/>
      <w:spacing w:before="60" w:after="180" w:line="240" w:lineRule="atLeast"/>
    </w:pPr>
    <w:rPr>
      <w:rFonts w:ascii="Verdana" w:hAnsi="Verdana" w:cs="Courier New"/>
      <w:sz w:val="18"/>
      <w:szCs w:val="18"/>
      <w:shd w:val="clear" w:color="auto" w:fill="FFFFFF"/>
      <w:lang w:eastAsia="pl-PL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ekstprzypisukocowego">
    <w:name w:val="endnote text"/>
    <w:basedOn w:val="Normalny"/>
    <w:rPr>
      <w:sz w:val="20"/>
      <w:szCs w:val="20"/>
    </w:rPr>
  </w:style>
  <w:style w:type="paragraph" w:customStyle="1" w:styleId="Style5">
    <w:name w:val="Style5"/>
    <w:basedOn w:val="Normalny"/>
    <w:pPr>
      <w:widowControl w:val="0"/>
      <w:autoSpaceDE w:val="0"/>
      <w:spacing w:line="245" w:lineRule="exact"/>
      <w:ind w:hanging="367"/>
      <w:jc w:val="both"/>
    </w:pPr>
    <w:rPr>
      <w:rFonts w:ascii="Verdana" w:hAnsi="Verdana" w:cs="Courier New"/>
    </w:rPr>
  </w:style>
  <w:style w:type="paragraph" w:customStyle="1" w:styleId="Style6">
    <w:name w:val="Style6"/>
    <w:basedOn w:val="Normalny"/>
    <w:pPr>
      <w:widowControl w:val="0"/>
      <w:autoSpaceDE w:val="0"/>
      <w:spacing w:line="250" w:lineRule="exact"/>
      <w:ind w:hanging="281"/>
      <w:jc w:val="both"/>
    </w:pPr>
    <w:rPr>
      <w:rFonts w:ascii="Verdana" w:hAnsi="Verdana" w:cs="Courier New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</w:rPr>
  </w:style>
  <w:style w:type="paragraph" w:customStyle="1" w:styleId="WW-Tekstpodstawowy2">
    <w:name w:val="WW-Tekst podstawowy 2"/>
    <w:basedOn w:val="Normalny"/>
    <w:pPr>
      <w:widowControl w:val="0"/>
      <w:jc w:val="both"/>
    </w:pPr>
    <w:rPr>
      <w:sz w:val="22"/>
    </w:rPr>
  </w:style>
  <w:style w:type="paragraph" w:styleId="Bezodstpw">
    <w:name w:val="No Spacing"/>
    <w:qFormat/>
    <w:pPr>
      <w:suppressAutoHyphens/>
    </w:pPr>
    <w:rPr>
      <w:rFonts w:cs="Verdana"/>
      <w:sz w:val="22"/>
      <w:lang w:eastAsia="zh-CN"/>
    </w:rPr>
  </w:style>
  <w:style w:type="paragraph" w:customStyle="1" w:styleId="TitlePage">
    <w:name w:val="TitlePage"/>
    <w:basedOn w:val="Normalny"/>
    <w:pPr>
      <w:spacing w:line="360" w:lineRule="auto"/>
    </w:pPr>
    <w:rPr>
      <w:rFonts w:ascii="Arial" w:hAnsi="Arial" w:cs="StarSymbol"/>
      <w:b/>
      <w:sz w:val="28"/>
      <w:lang w:val="en-US"/>
    </w:rPr>
  </w:style>
  <w:style w:type="paragraph" w:customStyle="1" w:styleId="WW-Tekstpodstawowy3">
    <w:name w:val="WW-Tekst podstawowy 3"/>
    <w:basedOn w:val="Normalny"/>
    <w:rPr>
      <w:sz w:val="22"/>
    </w:rPr>
  </w:style>
  <w:style w:type="paragraph" w:styleId="Podtytu">
    <w:name w:val="Subtitle"/>
    <w:basedOn w:val="Nagwek"/>
    <w:next w:val="Tekstpodstawowy"/>
    <w:qFormat/>
    <w:pPr>
      <w:keepNext/>
      <w:spacing w:before="240" w:after="120"/>
      <w:jc w:val="center"/>
    </w:pPr>
    <w:rPr>
      <w:rFonts w:ascii="Arial" w:eastAsia="Calibri" w:hAnsi="Arial" w:cs="StarSymbol"/>
      <w:i/>
      <w:sz w:val="28"/>
    </w:rPr>
  </w:style>
  <w:style w:type="paragraph" w:customStyle="1" w:styleId="Tekstblokowy1">
    <w:name w:val="Tekst blokowy1"/>
    <w:basedOn w:val="Normalny"/>
    <w:pPr>
      <w:snapToGrid w:val="0"/>
      <w:spacing w:after="40"/>
      <w:ind w:left="252" w:right="108" w:hanging="252"/>
    </w:pPr>
    <w:rPr>
      <w:rFonts w:ascii="Verdana" w:hAnsi="Verdana" w:cs="Courier New"/>
      <w:sz w:val="20"/>
    </w:rPr>
  </w:style>
  <w:style w:type="paragraph" w:customStyle="1" w:styleId="Zawartoramki">
    <w:name w:val="Zawartość ramki"/>
    <w:basedOn w:val="Tekstpodstawowy"/>
  </w:style>
  <w:style w:type="paragraph" w:customStyle="1" w:styleId="AkapitzlistZnak">
    <w:name w:val="Akapit z listą Znak"/>
    <w:basedOn w:val="Normalny"/>
    <w:pPr>
      <w:ind w:left="720"/>
    </w:pPr>
  </w:style>
  <w:style w:type="paragraph" w:customStyle="1" w:styleId="Zwykytekst3">
    <w:name w:val="Zwykły tekst3"/>
    <w:basedOn w:val="Normalny"/>
    <w:pPr>
      <w:suppressAutoHyphens w:val="0"/>
    </w:pPr>
    <w:rPr>
      <w:rFonts w:ascii="Courier New" w:hAnsi="Courier New" w:cs="Times New Roman"/>
      <w:sz w:val="20"/>
      <w:szCs w:val="20"/>
    </w:rPr>
  </w:style>
  <w:style w:type="paragraph" w:customStyle="1" w:styleId="Wypunktowanie">
    <w:name w:val="Wypunktowanie"/>
    <w:basedOn w:val="Normalny"/>
    <w:pPr>
      <w:numPr>
        <w:numId w:val="3"/>
      </w:numPr>
      <w:suppressAutoHyphens w:val="0"/>
      <w:spacing w:before="120"/>
      <w:jc w:val="both"/>
    </w:pPr>
    <w:rPr>
      <w:rFonts w:ascii="Arial" w:hAnsi="Arial" w:cs="Arial"/>
      <w:sz w:val="22"/>
    </w:rPr>
  </w:style>
  <w:style w:type="paragraph" w:customStyle="1" w:styleId="Art">
    <w:name w:val="Art"/>
    <w:basedOn w:val="Nagwek1"/>
    <w:pPr>
      <w:numPr>
        <w:numId w:val="2"/>
      </w:numPr>
      <w:pBdr>
        <w:top w:val="none" w:sz="0" w:space="0" w:color="000000"/>
        <w:left w:val="none" w:sz="0" w:space="0" w:color="000000"/>
        <w:bottom w:val="single" w:sz="12" w:space="1" w:color="000000"/>
        <w:right w:val="none" w:sz="0" w:space="0" w:color="000000"/>
      </w:pBdr>
      <w:overflowPunct w:val="0"/>
      <w:autoSpaceDE w:val="0"/>
      <w:spacing w:after="120"/>
      <w:textAlignment w:val="baseline"/>
    </w:pPr>
    <w:rPr>
      <w:rFonts w:ascii="Arial" w:hAnsi="Arial" w:cs="Arial"/>
      <w:color w:val="000000"/>
      <w:spacing w:val="-3"/>
      <w:kern w:val="1"/>
      <w:sz w:val="24"/>
    </w:rPr>
  </w:style>
  <w:style w:type="paragraph" w:customStyle="1" w:styleId="Art-Ust">
    <w:name w:val="Art - Ust"/>
    <w:basedOn w:val="Nagwek2"/>
    <w:pPr>
      <w:keepNext w:val="0"/>
      <w:tabs>
        <w:tab w:val="num" w:pos="1440"/>
      </w:tabs>
      <w:overflowPunct w:val="0"/>
      <w:autoSpaceDE w:val="0"/>
      <w:spacing w:before="120" w:after="120"/>
      <w:ind w:left="567" w:hanging="567"/>
      <w:textAlignment w:val="baseline"/>
    </w:pPr>
    <w:rPr>
      <w:rFonts w:ascii="Arial" w:hAnsi="Arial" w:cs="Arial"/>
      <w:color w:val="000000"/>
      <w:spacing w:val="-3"/>
      <w:sz w:val="22"/>
    </w:rPr>
  </w:style>
  <w:style w:type="paragraph" w:customStyle="1" w:styleId="Art-Ust-Podpunkt">
    <w:name w:val="Art-Ust-Podpunkt"/>
    <w:basedOn w:val="Art-Ust"/>
    <w:pPr>
      <w:spacing w:before="60" w:after="60"/>
      <w:ind w:left="720" w:hanging="720"/>
    </w:pPr>
    <w:rPr>
      <w:spacing w:val="0"/>
    </w:rPr>
  </w:style>
  <w:style w:type="paragraph" w:customStyle="1" w:styleId="Art-Ust-Podpunkt-Podpunkt">
    <w:name w:val="Art-Ust-Podpunkt-Podpunkt"/>
    <w:basedOn w:val="Art-Ust-Podpunkt"/>
    <w:pPr>
      <w:ind w:left="1080" w:hanging="1080"/>
    </w:pPr>
  </w:style>
  <w:style w:type="paragraph" w:customStyle="1" w:styleId="tekstwstpny">
    <w:name w:val="tekst wstępny"/>
    <w:basedOn w:val="Normalny"/>
    <w:pPr>
      <w:spacing w:before="60" w:after="60"/>
    </w:pPr>
    <w:rPr>
      <w:sz w:val="20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"/>
    <w:basedOn w:val="Normalny"/>
    <w:link w:val="AkapitzlistZnak1"/>
    <w:uiPriority w:val="34"/>
    <w:qFormat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StandardowyArial11">
    <w:name w:val="Standardowy + Arial 11"/>
    <w:basedOn w:val="tekstwstpny"/>
    <w:pPr>
      <w:autoSpaceDE w:val="0"/>
      <w:ind w:left="360" w:hanging="360"/>
      <w:jc w:val="both"/>
    </w:pPr>
    <w:rPr>
      <w:rFonts w:ascii="Arial" w:hAnsi="Arial" w:cs="Arial"/>
      <w:sz w:val="22"/>
    </w:rPr>
  </w:style>
  <w:style w:type="paragraph" w:customStyle="1" w:styleId="Texte1xx">
    <w:name w:val="Texte 1.xx"/>
    <w:basedOn w:val="Normalny"/>
    <w:pPr>
      <w:spacing w:before="120" w:after="120"/>
      <w:ind w:left="1418" w:firstLine="1"/>
      <w:jc w:val="both"/>
    </w:pPr>
    <w:rPr>
      <w:rFonts w:ascii="Arial" w:hAnsi="Arial" w:cs="Arial"/>
      <w:sz w:val="22"/>
    </w:rPr>
  </w:style>
  <w:style w:type="paragraph" w:styleId="Poprawka">
    <w:name w:val="Revision"/>
    <w:pPr>
      <w:suppressAutoHyphens/>
    </w:pPr>
    <w:rPr>
      <w:rFonts w:cs="Verdana"/>
      <w:sz w:val="24"/>
      <w:szCs w:val="24"/>
      <w:lang w:eastAsia="zh-CN"/>
    </w:rPr>
  </w:style>
  <w:style w:type="paragraph" w:customStyle="1" w:styleId="Akapitzlist2">
    <w:name w:val="Akapit z listą2"/>
    <w:basedOn w:val="Normalny"/>
    <w:pPr>
      <w:ind w:left="720"/>
    </w:pPr>
  </w:style>
  <w:style w:type="paragraph" w:customStyle="1" w:styleId="Tekstpodstawowya2ZnakZnakZnak">
    <w:name w:val="Tekst podstawowy.a2.Znak Znak.Znak"/>
    <w:basedOn w:val="Normalny"/>
    <w:rPr>
      <w:rFonts w:ascii="Arial" w:hAnsi="Arial" w:cs="Arial"/>
    </w:rPr>
  </w:style>
  <w:style w:type="paragraph" w:customStyle="1" w:styleId="Zwykytekst2">
    <w:name w:val="Zwykły tekst2"/>
    <w:basedOn w:val="Normalny"/>
    <w:pPr>
      <w:suppressAutoHyphens w:val="0"/>
    </w:pPr>
    <w:rPr>
      <w:rFonts w:ascii="Courier New" w:hAnsi="Courier New" w:cs="Times New Roman"/>
      <w:sz w:val="20"/>
      <w:szCs w:val="20"/>
    </w:rPr>
  </w:style>
  <w:style w:type="paragraph" w:customStyle="1" w:styleId="Default">
    <w:name w:val="Default"/>
    <w:pPr>
      <w:widowControl w:val="0"/>
      <w:suppressAutoHyphens/>
    </w:pPr>
    <w:rPr>
      <w:rFonts w:ascii="Arial" w:eastAsia="SimSun" w:hAnsi="Arial" w:cs="Mangal"/>
      <w:color w:val="000000"/>
      <w:sz w:val="24"/>
      <w:szCs w:val="24"/>
      <w:lang w:eastAsia="zh-CN" w:bidi="hi-IN"/>
    </w:rPr>
  </w:style>
  <w:style w:type="paragraph" w:customStyle="1" w:styleId="Tekstkomentarza3">
    <w:name w:val="Tekst komentarza3"/>
    <w:basedOn w:val="Normalny"/>
    <w:rPr>
      <w:sz w:val="20"/>
      <w:szCs w:val="20"/>
    </w:rPr>
  </w:style>
  <w:style w:type="paragraph" w:customStyle="1" w:styleId="Tekstkomentarza4">
    <w:name w:val="Tekst komentarza4"/>
    <w:basedOn w:val="Normalny"/>
    <w:rPr>
      <w:sz w:val="20"/>
      <w:szCs w:val="20"/>
    </w:rPr>
  </w:style>
  <w:style w:type="paragraph" w:customStyle="1" w:styleId="Zwykytekst4">
    <w:name w:val="Zwykły tekst4"/>
    <w:basedOn w:val="Normalny"/>
    <w:rPr>
      <w:rFonts w:ascii="Courier New" w:hAnsi="Courier New" w:cs="Courier New"/>
      <w:sz w:val="20"/>
      <w:szCs w:val="20"/>
    </w:rPr>
  </w:style>
  <w:style w:type="character" w:styleId="Odwoaniedokomentarza">
    <w:name w:val="annotation reference"/>
    <w:uiPriority w:val="99"/>
    <w:semiHidden/>
    <w:unhideWhenUsed/>
    <w:rsid w:val="00D528FA"/>
    <w:rPr>
      <w:sz w:val="16"/>
      <w:szCs w:val="16"/>
    </w:rPr>
  </w:style>
  <w:style w:type="paragraph" w:styleId="Tekstkomentarza">
    <w:name w:val="annotation text"/>
    <w:basedOn w:val="Normalny"/>
    <w:link w:val="TekstkomentarzaZnak3"/>
    <w:uiPriority w:val="99"/>
    <w:semiHidden/>
    <w:unhideWhenUsed/>
    <w:rsid w:val="00D528FA"/>
    <w:rPr>
      <w:rFonts w:cs="Times New Roman"/>
      <w:sz w:val="20"/>
      <w:szCs w:val="20"/>
      <w:lang w:val="x-none"/>
    </w:rPr>
  </w:style>
  <w:style w:type="character" w:customStyle="1" w:styleId="TekstkomentarzaZnak3">
    <w:name w:val="Tekst komentarza Znak3"/>
    <w:link w:val="Tekstkomentarza"/>
    <w:uiPriority w:val="99"/>
    <w:semiHidden/>
    <w:rsid w:val="00D528FA"/>
    <w:rPr>
      <w:rFonts w:cs="Verdana"/>
      <w:lang w:eastAsia="zh-CN"/>
    </w:rPr>
  </w:style>
  <w:style w:type="table" w:styleId="Tabela-Siatka">
    <w:name w:val="Table Grid"/>
    <w:basedOn w:val="Standardowy"/>
    <w:uiPriority w:val="39"/>
    <w:rsid w:val="001C1D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rsid w:val="000B3965"/>
    <w:pPr>
      <w:suppressAutoHyphens w:val="0"/>
      <w:spacing w:after="120" w:line="480" w:lineRule="auto"/>
    </w:pPr>
    <w:rPr>
      <w:rFonts w:cs="Times New Roman"/>
      <w:lang w:val="x-none" w:eastAsia="x-none"/>
    </w:rPr>
  </w:style>
  <w:style w:type="character" w:customStyle="1" w:styleId="Tekstpodstawowy2Znak">
    <w:name w:val="Tekst podstawowy 2 Znak"/>
    <w:link w:val="Tekstpodstawowy2"/>
    <w:rsid w:val="000B3965"/>
    <w:rPr>
      <w:sz w:val="24"/>
      <w:szCs w:val="24"/>
    </w:rPr>
  </w:style>
  <w:style w:type="paragraph" w:customStyle="1" w:styleId="Tretekstu">
    <w:name w:val="Treść tekstu"/>
    <w:basedOn w:val="Normalny"/>
    <w:link w:val="TekstpodstawowyZnak"/>
    <w:rsid w:val="00C30635"/>
    <w:pPr>
      <w:suppressAutoHyphens w:val="0"/>
    </w:pPr>
    <w:rPr>
      <w:rFonts w:ascii="Arial" w:hAnsi="Arial" w:cs="Times New Roman"/>
      <w:sz w:val="20"/>
      <w:szCs w:val="20"/>
      <w:lang w:val="x-none"/>
    </w:rPr>
  </w:style>
  <w:style w:type="paragraph" w:styleId="Tytu0">
    <w:name w:val="Title"/>
    <w:basedOn w:val="Normalny"/>
    <w:link w:val="TytuZnak"/>
    <w:qFormat/>
    <w:rsid w:val="00B15384"/>
    <w:pPr>
      <w:suppressAutoHyphens w:val="0"/>
      <w:spacing w:after="120"/>
      <w:jc w:val="center"/>
    </w:pPr>
    <w:rPr>
      <w:rFonts w:ascii="Arial" w:hAnsi="Arial" w:cs="Times New Roman"/>
      <w:b/>
      <w:sz w:val="40"/>
      <w:szCs w:val="20"/>
      <w:lang w:val="x-none" w:eastAsia="x-none"/>
    </w:rPr>
  </w:style>
  <w:style w:type="character" w:customStyle="1" w:styleId="TytuZnak">
    <w:name w:val="Tytuł Znak"/>
    <w:link w:val="Tytu0"/>
    <w:rsid w:val="00B15384"/>
    <w:rPr>
      <w:rFonts w:ascii="Arial" w:hAnsi="Arial"/>
      <w:b/>
      <w:sz w:val="40"/>
      <w:lang w:val="x-none" w:eastAsia="x-none"/>
    </w:rPr>
  </w:style>
  <w:style w:type="paragraph" w:customStyle="1" w:styleId="ZnakZnakZnakZnakZnakZnakZnakZnakZnakZnakZnakZnakZnakZnakZnak1ZnakZnakZnakZnakZnak">
    <w:name w:val="Znak Znak Znak Znak Znak Znak Znak Znak Znak Znak Znak Znak Znak Znak Znak1 Znak Znak Znak Znak Znak"/>
    <w:basedOn w:val="Normalny"/>
    <w:rsid w:val="005761BC"/>
    <w:pPr>
      <w:suppressAutoHyphens w:val="0"/>
    </w:pPr>
    <w:rPr>
      <w:rFonts w:ascii="Arial" w:hAnsi="Arial" w:cs="Arial"/>
      <w:lang w:eastAsia="pl-PL"/>
    </w:rPr>
  </w:style>
  <w:style w:type="paragraph" w:customStyle="1" w:styleId="WW-Zawartotabeli1111">
    <w:name w:val="WW-Zawartość tabeli1111"/>
    <w:basedOn w:val="Tekstpodstawowy"/>
    <w:rsid w:val="001B41CA"/>
    <w:pPr>
      <w:widowControl w:val="0"/>
      <w:suppressLineNumbers/>
      <w:spacing w:after="120"/>
    </w:pPr>
    <w:rPr>
      <w:rFonts w:ascii="Thorndale" w:eastAsia="HG Mincho Light J" w:hAnsi="Thorndale" w:cs="Times New Roman"/>
      <w:color w:val="000000"/>
      <w:szCs w:val="24"/>
    </w:rPr>
  </w:style>
  <w:style w:type="character" w:styleId="Odwoanieprzypisudolnego">
    <w:name w:val="footnote reference"/>
    <w:uiPriority w:val="99"/>
    <w:semiHidden/>
    <w:unhideWhenUsed/>
    <w:rsid w:val="00806E77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unhideWhenUsed/>
    <w:rsid w:val="00635553"/>
    <w:pPr>
      <w:spacing w:after="120"/>
    </w:pPr>
    <w:rPr>
      <w:rFonts w:cs="Times New Roman"/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uiPriority w:val="99"/>
    <w:rsid w:val="00635553"/>
    <w:rPr>
      <w:sz w:val="16"/>
      <w:szCs w:val="16"/>
      <w:lang w:val="x-none" w:eastAsia="zh-CN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FC163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FC163D"/>
    <w:rPr>
      <w:rFonts w:cs="Verdana"/>
      <w:sz w:val="16"/>
      <w:szCs w:val="16"/>
      <w:lang w:eastAsia="zh-CN"/>
    </w:rPr>
  </w:style>
  <w:style w:type="character" w:styleId="Tytuksiki">
    <w:name w:val="Book Title"/>
    <w:uiPriority w:val="33"/>
    <w:qFormat/>
    <w:rsid w:val="003D76A4"/>
    <w:rPr>
      <w:b/>
      <w:bCs/>
      <w:smallCaps/>
      <w:spacing w:val="5"/>
    </w:rPr>
  </w:style>
  <w:style w:type="paragraph" w:customStyle="1" w:styleId="Standard">
    <w:name w:val="Standard"/>
    <w:rsid w:val="00FC339F"/>
    <w:pPr>
      <w:suppressAutoHyphens/>
      <w:autoSpaceDN w:val="0"/>
      <w:spacing w:after="160" w:line="249" w:lineRule="auto"/>
      <w:textAlignment w:val="baseline"/>
    </w:pPr>
    <w:rPr>
      <w:rFonts w:ascii="Calibri" w:eastAsia="SimSun" w:hAnsi="Calibri" w:cs="Tahoma"/>
      <w:kern w:val="3"/>
      <w:sz w:val="22"/>
      <w:szCs w:val="22"/>
      <w:lang w:eastAsia="en-US"/>
    </w:rPr>
  </w:style>
  <w:style w:type="character" w:customStyle="1" w:styleId="AkapitzlistZnak1">
    <w:name w:val="Akapit z listą Znak1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4C2261"/>
    <w:rPr>
      <w:rFonts w:ascii="Calibri" w:eastAsia="Calibri" w:hAnsi="Calibri" w:cs="Calibri"/>
      <w:sz w:val="22"/>
      <w:szCs w:val="24"/>
      <w:lang w:eastAsia="zh-CN"/>
    </w:rPr>
  </w:style>
  <w:style w:type="paragraph" w:customStyle="1" w:styleId="Nagwekistopka">
    <w:name w:val="Nagłówek i stopka"/>
    <w:rsid w:val="00BE6223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  <w:bdr w:val="nil"/>
    </w:rPr>
  </w:style>
  <w:style w:type="paragraph" w:customStyle="1" w:styleId="AG2">
    <w:name w:val="AG 2"/>
    <w:basedOn w:val="Normalny"/>
    <w:link w:val="AG2Znak"/>
    <w:qFormat/>
    <w:rsid w:val="0050174B"/>
    <w:pPr>
      <w:pBdr>
        <w:top w:val="single" w:sz="8" w:space="1" w:color="FF0000"/>
        <w:bottom w:val="single" w:sz="8" w:space="1" w:color="FF0000"/>
      </w:pBdr>
      <w:shd w:val="clear" w:color="auto" w:fill="E0E0E0"/>
      <w:suppressAutoHyphens w:val="0"/>
      <w:spacing w:before="120" w:after="120" w:line="276" w:lineRule="auto"/>
      <w:ind w:left="567" w:hanging="567"/>
      <w:contextualSpacing/>
      <w:jc w:val="center"/>
    </w:pPr>
    <w:rPr>
      <w:rFonts w:ascii="Aptos" w:hAnsi="Aptos" w:cstheme="minorHAnsi"/>
      <w:b/>
      <w:sz w:val="22"/>
      <w:szCs w:val="22"/>
      <w:lang w:eastAsia="pl-PL"/>
    </w:rPr>
  </w:style>
  <w:style w:type="character" w:customStyle="1" w:styleId="AG2Znak">
    <w:name w:val="AG 2 Znak"/>
    <w:basedOn w:val="Domylnaczcionkaakapitu"/>
    <w:link w:val="AG2"/>
    <w:rsid w:val="0050174B"/>
    <w:rPr>
      <w:rFonts w:ascii="Aptos" w:hAnsi="Aptos" w:cstheme="minorHAnsi"/>
      <w:b/>
      <w:sz w:val="22"/>
      <w:szCs w:val="22"/>
      <w:shd w:val="clear" w:color="auto" w:fill="E0E0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268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6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381829-E44B-42D8-B6D9-031949E89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PRZENIESIENIE07</vt:lpstr>
    </vt:vector>
  </TitlesOfParts>
  <Company>HP</Company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PRZENIESIENIE07</dc:title>
  <dc:subject/>
  <dc:creator>Artymowicz Bogdan</dc:creator>
  <cp:keywords/>
  <cp:lastModifiedBy>Andrzej Godoń</cp:lastModifiedBy>
  <cp:revision>7</cp:revision>
  <cp:lastPrinted>2017-01-12T15:38:00Z</cp:lastPrinted>
  <dcterms:created xsi:type="dcterms:W3CDTF">2023-01-17T18:24:00Z</dcterms:created>
  <dcterms:modified xsi:type="dcterms:W3CDTF">2025-11-26T18:15:00Z</dcterms:modified>
</cp:coreProperties>
</file>